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E514B7" w14:textId="34B6B21C" w:rsidR="00031377" w:rsidRPr="00E25DAC" w:rsidRDefault="00E33EDF" w:rsidP="00F112A4">
      <w:pPr>
        <w:spacing w:after="120" w:line="240" w:lineRule="auto"/>
        <w:jc w:val="center"/>
        <w:rPr>
          <w:rFonts w:cs="Times New Roman"/>
          <w:b/>
          <w:sz w:val="22"/>
          <w:szCs w:val="22"/>
        </w:rPr>
      </w:pPr>
      <w:r w:rsidRPr="00E25DAC">
        <w:rPr>
          <w:rFonts w:cs="Times New Roman"/>
          <w:b/>
          <w:sz w:val="22"/>
          <w:szCs w:val="22"/>
        </w:rPr>
        <w:t>UZASADNIENIE</w:t>
      </w:r>
    </w:p>
    <w:p w14:paraId="6A587B8E" w14:textId="77777777" w:rsidR="00115F0F" w:rsidRPr="00E25DAC" w:rsidRDefault="00115F0F" w:rsidP="00723376">
      <w:pPr>
        <w:spacing w:after="120" w:line="240" w:lineRule="auto"/>
        <w:jc w:val="both"/>
        <w:outlineLvl w:val="0"/>
        <w:rPr>
          <w:rFonts w:cs="Times New Roman"/>
          <w:b/>
          <w:sz w:val="22"/>
          <w:szCs w:val="22"/>
          <w:u w:val="single"/>
        </w:rPr>
      </w:pPr>
      <w:r w:rsidRPr="00E25DAC">
        <w:rPr>
          <w:rFonts w:cs="Times New Roman"/>
          <w:b/>
          <w:sz w:val="22"/>
          <w:szCs w:val="22"/>
        </w:rPr>
        <w:t>1. Cel wprowadzanych zmian</w:t>
      </w:r>
      <w:r w:rsidR="00D438E0" w:rsidRPr="00E25DAC">
        <w:rPr>
          <w:rFonts w:cs="Times New Roman"/>
          <w:b/>
          <w:sz w:val="22"/>
          <w:szCs w:val="22"/>
          <w:u w:val="single"/>
        </w:rPr>
        <w:t xml:space="preserve"> </w:t>
      </w:r>
    </w:p>
    <w:p w14:paraId="5F88F6F0" w14:textId="22AE7EAB" w:rsidR="0082327D" w:rsidRPr="00E25DAC" w:rsidRDefault="0082327D" w:rsidP="00723376">
      <w:pPr>
        <w:spacing w:after="120" w:line="240" w:lineRule="auto"/>
        <w:jc w:val="both"/>
        <w:rPr>
          <w:rFonts w:cs="Times New Roman"/>
          <w:color w:val="000000"/>
          <w:sz w:val="22"/>
          <w:szCs w:val="22"/>
        </w:rPr>
      </w:pPr>
      <w:r w:rsidRPr="00E25DAC">
        <w:rPr>
          <w:sz w:val="22"/>
          <w:szCs w:val="22"/>
        </w:rPr>
        <w:t>Projekt rozporządzenia stanowi wykonanie upoważnienia ustawowego zawartego w art. 67</w:t>
      </w:r>
      <w:r w:rsidR="001314B4" w:rsidRPr="00E25DAC">
        <w:rPr>
          <w:sz w:val="22"/>
          <w:szCs w:val="22"/>
        </w:rPr>
        <w:t>b</w:t>
      </w:r>
      <w:r w:rsidRPr="00E25DAC">
        <w:rPr>
          <w:sz w:val="22"/>
          <w:szCs w:val="22"/>
        </w:rPr>
        <w:t xml:space="preserve"> </w:t>
      </w:r>
      <w:r w:rsidR="005F32E2" w:rsidRPr="00E25DAC">
        <w:rPr>
          <w:sz w:val="22"/>
          <w:szCs w:val="22"/>
        </w:rPr>
        <w:t>ustaw</w:t>
      </w:r>
      <w:r w:rsidR="00E571D2" w:rsidRPr="00E25DAC">
        <w:rPr>
          <w:sz w:val="22"/>
          <w:szCs w:val="22"/>
        </w:rPr>
        <w:t>y</w:t>
      </w:r>
      <w:r w:rsidR="005F32E2" w:rsidRPr="00E25DAC">
        <w:rPr>
          <w:sz w:val="22"/>
          <w:szCs w:val="22"/>
        </w:rPr>
        <w:t xml:space="preserve"> z</w:t>
      </w:r>
      <w:r w:rsidR="00157922" w:rsidRPr="00E25DAC">
        <w:rPr>
          <w:sz w:val="22"/>
          <w:szCs w:val="22"/>
        </w:rPr>
        <w:t> </w:t>
      </w:r>
      <w:r w:rsidR="005F32E2" w:rsidRPr="00E25DAC">
        <w:rPr>
          <w:sz w:val="22"/>
          <w:szCs w:val="22"/>
        </w:rPr>
        <w:t xml:space="preserve">dnia 27 marca 2003 r. o planowaniu i zagospodarowaniu przestrzennym </w:t>
      </w:r>
      <w:r w:rsidR="00AC3CBF" w:rsidRPr="00AC3CBF">
        <w:rPr>
          <w:sz w:val="22"/>
          <w:szCs w:val="22"/>
        </w:rPr>
        <w:t>(Dz. U. z 2023 r. poz. 977, 1506, 1597, 1688, 1890 i 2029)</w:t>
      </w:r>
      <w:r w:rsidR="00AC3CBF">
        <w:rPr>
          <w:sz w:val="22"/>
          <w:szCs w:val="22"/>
        </w:rPr>
        <w:t>.</w:t>
      </w:r>
    </w:p>
    <w:p w14:paraId="247634CC" w14:textId="175655F9" w:rsidR="008B5B50" w:rsidRPr="00E25DAC" w:rsidRDefault="008B5B50" w:rsidP="00723376">
      <w:pPr>
        <w:spacing w:after="120" w:line="240" w:lineRule="auto"/>
        <w:jc w:val="both"/>
        <w:rPr>
          <w:rFonts w:cs="Times New Roman"/>
          <w:color w:val="000000"/>
          <w:sz w:val="22"/>
          <w:szCs w:val="22"/>
        </w:rPr>
      </w:pPr>
      <w:r w:rsidRPr="00E25DAC">
        <w:rPr>
          <w:rFonts w:cs="Times New Roman"/>
          <w:color w:val="000000"/>
          <w:sz w:val="22"/>
          <w:szCs w:val="22"/>
        </w:rPr>
        <w:t xml:space="preserve">Konieczność </w:t>
      </w:r>
      <w:r w:rsidR="00A05FD9" w:rsidRPr="00E25DAC">
        <w:rPr>
          <w:rFonts w:cs="Times New Roman"/>
          <w:color w:val="000000"/>
          <w:sz w:val="22"/>
          <w:szCs w:val="22"/>
        </w:rPr>
        <w:t xml:space="preserve">zmiany </w:t>
      </w:r>
      <w:r w:rsidRPr="00E25DAC">
        <w:rPr>
          <w:rFonts w:cs="Times New Roman"/>
          <w:color w:val="000000"/>
          <w:sz w:val="22"/>
          <w:szCs w:val="22"/>
        </w:rPr>
        <w:t xml:space="preserve">rozporządzenia </w:t>
      </w:r>
      <w:r w:rsidR="00291BE2" w:rsidRPr="00E25DAC">
        <w:rPr>
          <w:rFonts w:cs="Times New Roman"/>
          <w:color w:val="000000"/>
          <w:sz w:val="22"/>
          <w:szCs w:val="22"/>
        </w:rPr>
        <w:t>Ministra Rozwoju</w:t>
      </w:r>
      <w:r w:rsidR="0044531F" w:rsidRPr="00E25DAC">
        <w:rPr>
          <w:rFonts w:cs="Times New Roman"/>
          <w:color w:val="000000"/>
          <w:sz w:val="22"/>
          <w:szCs w:val="22"/>
        </w:rPr>
        <w:t xml:space="preserve"> </w:t>
      </w:r>
      <w:r w:rsidR="00291BE2" w:rsidRPr="00E25DAC">
        <w:rPr>
          <w:rFonts w:cs="Times New Roman"/>
          <w:color w:val="000000"/>
          <w:sz w:val="22"/>
          <w:szCs w:val="22"/>
        </w:rPr>
        <w:t xml:space="preserve">i Technologii z dnia 26 października 2020 r. </w:t>
      </w:r>
      <w:r w:rsidR="00104B24" w:rsidRPr="00E25DAC">
        <w:rPr>
          <w:rFonts w:cs="Times New Roman"/>
          <w:color w:val="000000"/>
          <w:sz w:val="22"/>
          <w:szCs w:val="22"/>
        </w:rPr>
        <w:t>w</w:t>
      </w:r>
      <w:r w:rsidR="00104B24">
        <w:rPr>
          <w:rFonts w:cs="Times New Roman"/>
          <w:color w:val="000000"/>
          <w:sz w:val="22"/>
          <w:szCs w:val="22"/>
        </w:rPr>
        <w:t> </w:t>
      </w:r>
      <w:r w:rsidR="00291BE2" w:rsidRPr="00E25DAC">
        <w:rPr>
          <w:rFonts w:cs="Times New Roman"/>
          <w:color w:val="000000"/>
          <w:sz w:val="22"/>
          <w:szCs w:val="22"/>
        </w:rPr>
        <w:t>sprawie zbiorów danych przestrzennych oraz metadanych w zakresie zagospodarowania przestrzennego (Dz. U. poz. 1916) wynika z</w:t>
      </w:r>
      <w:r w:rsidR="004C0485">
        <w:rPr>
          <w:rFonts w:cs="Times New Roman"/>
          <w:color w:val="000000"/>
          <w:sz w:val="22"/>
          <w:szCs w:val="22"/>
        </w:rPr>
        <w:t xml:space="preserve"> regulacji</w:t>
      </w:r>
      <w:r w:rsidR="00291BE2" w:rsidRPr="00E25DAC">
        <w:rPr>
          <w:rFonts w:cs="Times New Roman"/>
          <w:color w:val="000000"/>
          <w:sz w:val="22"/>
          <w:szCs w:val="22"/>
        </w:rPr>
        <w:t xml:space="preserve"> </w:t>
      </w:r>
      <w:r w:rsidR="004C0485">
        <w:rPr>
          <w:rFonts w:cs="Times New Roman"/>
          <w:color w:val="000000"/>
          <w:sz w:val="22"/>
          <w:szCs w:val="22"/>
        </w:rPr>
        <w:t xml:space="preserve">przewidzianych w </w:t>
      </w:r>
      <w:r w:rsidR="00291BE2" w:rsidRPr="00E25DAC">
        <w:rPr>
          <w:rFonts w:cs="Times New Roman"/>
          <w:color w:val="000000"/>
          <w:sz w:val="22"/>
          <w:szCs w:val="22"/>
        </w:rPr>
        <w:t>ustaw</w:t>
      </w:r>
      <w:r w:rsidR="004C0485">
        <w:rPr>
          <w:rFonts w:cs="Times New Roman"/>
          <w:color w:val="000000"/>
          <w:sz w:val="22"/>
          <w:szCs w:val="22"/>
        </w:rPr>
        <w:t>ie z dnia 7 lipca 2023 r.</w:t>
      </w:r>
      <w:r w:rsidR="00291BE2" w:rsidRPr="00E25DAC">
        <w:rPr>
          <w:rFonts w:cs="Times New Roman"/>
          <w:color w:val="000000"/>
          <w:sz w:val="22"/>
          <w:szCs w:val="22"/>
        </w:rPr>
        <w:t xml:space="preserve"> o zmianie ustawy o planowaniu i zagospodarowaniu przestrzennym oraz niektórych innych ustaw </w:t>
      </w:r>
      <w:r w:rsidR="00AC3CBF" w:rsidRPr="00AC3CBF">
        <w:rPr>
          <w:rFonts w:cs="Times New Roman"/>
          <w:color w:val="000000"/>
          <w:sz w:val="22"/>
          <w:szCs w:val="22"/>
        </w:rPr>
        <w:t>(Dz. U. poz. 1688)</w:t>
      </w:r>
      <w:r w:rsidR="00AC3CBF">
        <w:rPr>
          <w:rFonts w:cs="Times New Roman"/>
          <w:color w:val="000000"/>
          <w:sz w:val="22"/>
          <w:szCs w:val="22"/>
        </w:rPr>
        <w:t>.</w:t>
      </w:r>
    </w:p>
    <w:p w14:paraId="65D44741" w14:textId="77777777" w:rsidR="007971DB" w:rsidRPr="00E25DAC" w:rsidRDefault="007971DB" w:rsidP="00723376">
      <w:pPr>
        <w:spacing w:after="120"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>Projekt rozporządzenia ma na celu uszczegółowienie sposobu realizacji wymagań przyjętych w ustawie, tj.:</w:t>
      </w:r>
    </w:p>
    <w:p w14:paraId="1BBE7DF4" w14:textId="77777777" w:rsidR="007971DB" w:rsidRPr="00E25DAC" w:rsidRDefault="007971DB" w:rsidP="00723376">
      <w:pPr>
        <w:numPr>
          <w:ilvl w:val="0"/>
          <w:numId w:val="55"/>
        </w:numPr>
        <w:spacing w:after="120"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 xml:space="preserve">sposobu tworzenia oraz prowadzenia, w tym aktualizacji i udostępniania, zbiorów danych przestrzennych, rozszerzając zakres danych o plany ogólne gminy, przy uwzględnieniu zakresu informacyjnego, struktury, formatu i rozdzielczości przestrzennej danych gromadzonych w zbiorach danych przestrzennych oraz </w:t>
      </w:r>
    </w:p>
    <w:p w14:paraId="75F2BE59" w14:textId="1BB144C1" w:rsidR="007971DB" w:rsidRPr="00E25DAC" w:rsidRDefault="007971DB" w:rsidP="00723376">
      <w:pPr>
        <w:numPr>
          <w:ilvl w:val="0"/>
          <w:numId w:val="55"/>
        </w:numPr>
        <w:spacing w:after="120"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 xml:space="preserve">aktualizację zakresu informacyjnego metadanych infrastruktury informacji przestrzennej </w:t>
      </w:r>
      <w:r w:rsidR="00104B24" w:rsidRPr="00E25DAC">
        <w:rPr>
          <w:sz w:val="22"/>
          <w:szCs w:val="22"/>
        </w:rPr>
        <w:t>w</w:t>
      </w:r>
      <w:r w:rsidR="00104B24">
        <w:rPr>
          <w:sz w:val="22"/>
          <w:szCs w:val="22"/>
        </w:rPr>
        <w:t> </w:t>
      </w:r>
      <w:r w:rsidRPr="00E25DAC">
        <w:rPr>
          <w:sz w:val="22"/>
          <w:szCs w:val="22"/>
        </w:rPr>
        <w:t xml:space="preserve">zakresie planów ogólnych gminy. </w:t>
      </w:r>
    </w:p>
    <w:p w14:paraId="7C7D4BD2" w14:textId="7AA76C76" w:rsidR="007971DB" w:rsidRPr="00E25DAC" w:rsidRDefault="007971DB" w:rsidP="00723376">
      <w:pPr>
        <w:spacing w:after="120" w:line="240" w:lineRule="auto"/>
        <w:jc w:val="both"/>
        <w:rPr>
          <w:rFonts w:cs="Times New Roman"/>
          <w:color w:val="000000"/>
          <w:sz w:val="22"/>
          <w:szCs w:val="22"/>
        </w:rPr>
      </w:pPr>
      <w:r w:rsidRPr="00E25DAC">
        <w:rPr>
          <w:rFonts w:cs="Times New Roman"/>
          <w:color w:val="000000"/>
          <w:sz w:val="22"/>
          <w:szCs w:val="22"/>
        </w:rPr>
        <w:t xml:space="preserve">Proponowane rozwiązania zakładają kontynuację porządkowania procesu cyfryzacji, m.in. poprzez wprowadzenie nowego aktu prawa miejscowego – planu ogólnego gminy, posiadającego załącznik </w:t>
      </w:r>
      <w:r w:rsidR="00104B24" w:rsidRPr="00E25DAC">
        <w:rPr>
          <w:rFonts w:cs="Times New Roman"/>
          <w:color w:val="000000"/>
          <w:sz w:val="22"/>
          <w:szCs w:val="22"/>
        </w:rPr>
        <w:t>w</w:t>
      </w:r>
      <w:r w:rsidR="00104B24">
        <w:rPr>
          <w:rFonts w:cs="Times New Roman"/>
          <w:color w:val="000000"/>
          <w:sz w:val="22"/>
          <w:szCs w:val="22"/>
        </w:rPr>
        <w:t> </w:t>
      </w:r>
      <w:r w:rsidRPr="00E25DAC">
        <w:rPr>
          <w:rFonts w:cs="Times New Roman"/>
          <w:color w:val="000000"/>
          <w:sz w:val="22"/>
          <w:szCs w:val="22"/>
        </w:rPr>
        <w:t>postaci danych przestrzennych (zawierający m.in. wektorowe granice stref planistycznych, obszarów uzupełnienia zabudowy, obszarów zabudowy śródmiejskiej i obszarów standardów urbanistycznych wraz z atrybutami opisującymi te obiekty).</w:t>
      </w:r>
    </w:p>
    <w:p w14:paraId="6DD2C247" w14:textId="03F8EE98" w:rsidR="0066051A" w:rsidRPr="00E25DAC" w:rsidRDefault="00D532B8" w:rsidP="00723376">
      <w:pPr>
        <w:spacing w:after="120" w:line="240" w:lineRule="auto"/>
        <w:jc w:val="both"/>
        <w:rPr>
          <w:sz w:val="22"/>
          <w:szCs w:val="22"/>
        </w:rPr>
      </w:pPr>
      <w:r w:rsidRPr="00E25DAC">
        <w:rPr>
          <w:rFonts w:cs="Times New Roman"/>
          <w:color w:val="000000"/>
          <w:sz w:val="22"/>
          <w:szCs w:val="22"/>
        </w:rPr>
        <w:t xml:space="preserve">Zgodnie z obecnym brzmieniem rozdziału 5a ustawy </w:t>
      </w:r>
      <w:r w:rsidR="00104B24" w:rsidRPr="00E25DAC">
        <w:rPr>
          <w:sz w:val="22"/>
          <w:szCs w:val="22"/>
        </w:rPr>
        <w:t xml:space="preserve">z dnia 27 marca 2003 r. </w:t>
      </w:r>
      <w:r w:rsidRPr="00E25DAC">
        <w:rPr>
          <w:rFonts w:cs="Times New Roman"/>
          <w:color w:val="000000"/>
          <w:sz w:val="22"/>
          <w:szCs w:val="22"/>
        </w:rPr>
        <w:t xml:space="preserve">o planowaniu </w:t>
      </w:r>
      <w:r w:rsidR="00104B24" w:rsidRPr="00E25DAC">
        <w:rPr>
          <w:rFonts w:cs="Times New Roman"/>
          <w:color w:val="000000"/>
          <w:sz w:val="22"/>
          <w:szCs w:val="22"/>
        </w:rPr>
        <w:t>i</w:t>
      </w:r>
      <w:r w:rsidR="00104B24">
        <w:rPr>
          <w:rFonts w:cs="Times New Roman"/>
          <w:color w:val="000000"/>
          <w:sz w:val="22"/>
          <w:szCs w:val="22"/>
        </w:rPr>
        <w:t> </w:t>
      </w:r>
      <w:r w:rsidRPr="00E25DAC">
        <w:rPr>
          <w:rFonts w:cs="Times New Roman"/>
          <w:color w:val="000000"/>
          <w:sz w:val="22"/>
          <w:szCs w:val="22"/>
        </w:rPr>
        <w:t xml:space="preserve">zagospodarowaniu przestrzennym (zwanej dalej „ustawą o pizp”), </w:t>
      </w:r>
      <w:r w:rsidRPr="00E25DAC">
        <w:rPr>
          <w:sz w:val="22"/>
          <w:szCs w:val="22"/>
        </w:rPr>
        <w:t>o</w:t>
      </w:r>
      <w:r w:rsidR="00A07436" w:rsidRPr="00E25DAC">
        <w:rPr>
          <w:sz w:val="22"/>
          <w:szCs w:val="22"/>
        </w:rPr>
        <w:t>d października 2020 r. realizowany jest minimalny zakres danych przestrzennych dla a</w:t>
      </w:r>
      <w:r w:rsidR="00BE4E95" w:rsidRPr="00E25DAC">
        <w:rPr>
          <w:sz w:val="22"/>
          <w:szCs w:val="22"/>
        </w:rPr>
        <w:t xml:space="preserve">któw </w:t>
      </w:r>
      <w:r w:rsidR="00A07436" w:rsidRPr="00E25DAC">
        <w:rPr>
          <w:sz w:val="22"/>
          <w:szCs w:val="22"/>
        </w:rPr>
        <w:t>p</w:t>
      </w:r>
      <w:r w:rsidR="00BE4E95" w:rsidRPr="00E25DAC">
        <w:rPr>
          <w:sz w:val="22"/>
          <w:szCs w:val="22"/>
        </w:rPr>
        <w:t xml:space="preserve">lanowania </w:t>
      </w:r>
      <w:r w:rsidR="00A07436" w:rsidRPr="00E25DAC">
        <w:rPr>
          <w:sz w:val="22"/>
          <w:szCs w:val="22"/>
        </w:rPr>
        <w:t>p</w:t>
      </w:r>
      <w:r w:rsidR="00BE4E95" w:rsidRPr="00E25DAC">
        <w:rPr>
          <w:sz w:val="22"/>
          <w:szCs w:val="22"/>
        </w:rPr>
        <w:t>rzestrzennego (</w:t>
      </w:r>
      <w:r w:rsidR="00104B24">
        <w:rPr>
          <w:sz w:val="22"/>
          <w:szCs w:val="22"/>
        </w:rPr>
        <w:t xml:space="preserve">dalej: </w:t>
      </w:r>
      <w:r w:rsidR="00BE4E95" w:rsidRPr="00E25DAC">
        <w:rPr>
          <w:sz w:val="22"/>
          <w:szCs w:val="22"/>
        </w:rPr>
        <w:t>app)</w:t>
      </w:r>
      <w:r w:rsidR="00A07436" w:rsidRPr="00E25DAC">
        <w:rPr>
          <w:sz w:val="22"/>
          <w:szCs w:val="22"/>
        </w:rPr>
        <w:t xml:space="preserve">, obejmujący: </w:t>
      </w:r>
    </w:p>
    <w:p w14:paraId="49741BE6" w14:textId="77777777" w:rsidR="00D532B8" w:rsidRPr="00E25DAC" w:rsidRDefault="00D532B8" w:rsidP="00723376">
      <w:pPr>
        <w:numPr>
          <w:ilvl w:val="0"/>
          <w:numId w:val="56"/>
        </w:numPr>
        <w:spacing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>lokalizację przestrzenną obszaru objętego aktem w postaci wektorowej w obowiązującym państwowym systemie odniesień przestrzennych;</w:t>
      </w:r>
    </w:p>
    <w:p w14:paraId="065F1502" w14:textId="77777777" w:rsidR="00D532B8" w:rsidRPr="00E25DAC" w:rsidRDefault="00D532B8" w:rsidP="00723376">
      <w:pPr>
        <w:numPr>
          <w:ilvl w:val="0"/>
          <w:numId w:val="56"/>
        </w:numPr>
        <w:spacing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>atrybuty zawierające informacje o akcie;</w:t>
      </w:r>
    </w:p>
    <w:p w14:paraId="08B5A806" w14:textId="7FE5FD47" w:rsidR="00D532B8" w:rsidRPr="00E25DAC" w:rsidRDefault="00D532B8" w:rsidP="00723376">
      <w:pPr>
        <w:numPr>
          <w:ilvl w:val="0"/>
          <w:numId w:val="56"/>
        </w:numPr>
        <w:spacing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 xml:space="preserve">część graficzną aktu w postaci cyfrowej reprezentacji z nadaną georeferencją </w:t>
      </w:r>
      <w:r w:rsidR="00104B24" w:rsidRPr="00E25DAC">
        <w:rPr>
          <w:sz w:val="22"/>
          <w:szCs w:val="22"/>
        </w:rPr>
        <w:t>w</w:t>
      </w:r>
      <w:r w:rsidR="00104B24">
        <w:rPr>
          <w:sz w:val="22"/>
          <w:szCs w:val="22"/>
        </w:rPr>
        <w:t> </w:t>
      </w:r>
      <w:r w:rsidRPr="00E25DAC">
        <w:rPr>
          <w:sz w:val="22"/>
          <w:szCs w:val="22"/>
        </w:rPr>
        <w:t>obowiązującym państwowym systemie odniesień przestrzennych.</w:t>
      </w:r>
    </w:p>
    <w:p w14:paraId="3BFBADCB" w14:textId="77777777" w:rsidR="007971DB" w:rsidRPr="00E25DAC" w:rsidRDefault="007971DB" w:rsidP="00723376">
      <w:pPr>
        <w:spacing w:line="240" w:lineRule="auto"/>
        <w:ind w:left="720"/>
        <w:jc w:val="both"/>
        <w:rPr>
          <w:sz w:val="22"/>
          <w:szCs w:val="22"/>
        </w:rPr>
      </w:pPr>
    </w:p>
    <w:p w14:paraId="414726C1" w14:textId="77777777" w:rsidR="00D532B8" w:rsidRPr="00E25DAC" w:rsidRDefault="00D532B8" w:rsidP="00723376">
      <w:pPr>
        <w:spacing w:after="120"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 xml:space="preserve">Projektowane regulacje </w:t>
      </w:r>
      <w:r w:rsidR="0081192C" w:rsidRPr="00E25DAC">
        <w:rPr>
          <w:sz w:val="22"/>
          <w:szCs w:val="22"/>
        </w:rPr>
        <w:t>zakładają</w:t>
      </w:r>
      <w:r w:rsidRPr="00E25DAC">
        <w:rPr>
          <w:sz w:val="22"/>
          <w:szCs w:val="22"/>
        </w:rPr>
        <w:t xml:space="preserve"> rozszerzeni</w:t>
      </w:r>
      <w:r w:rsidR="0081192C" w:rsidRPr="00E25DAC">
        <w:rPr>
          <w:sz w:val="22"/>
          <w:szCs w:val="22"/>
        </w:rPr>
        <w:t>e</w:t>
      </w:r>
      <w:r w:rsidRPr="00E25DAC">
        <w:rPr>
          <w:sz w:val="22"/>
          <w:szCs w:val="22"/>
        </w:rPr>
        <w:t xml:space="preserve"> ww. zakresu danych o dane dla planu ogólnego gminy, zgodnie z art. 67a ust. 3a projektu ustawy:</w:t>
      </w:r>
    </w:p>
    <w:p w14:paraId="61A68411" w14:textId="3532989C" w:rsidR="00D532B8" w:rsidRPr="00E25DAC" w:rsidRDefault="00D532B8" w:rsidP="00723376">
      <w:pPr>
        <w:spacing w:after="120"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 xml:space="preserve">„3a. Dane przestrzenne tworzone dla planu ogólnego obejmują dane, o których mowa w ust. 3 pkt 1 </w:t>
      </w:r>
      <w:r w:rsidR="00104B24" w:rsidRPr="00E25DAC">
        <w:rPr>
          <w:sz w:val="22"/>
          <w:szCs w:val="22"/>
        </w:rPr>
        <w:t>i</w:t>
      </w:r>
      <w:r w:rsidR="00104B24">
        <w:rPr>
          <w:sz w:val="22"/>
          <w:szCs w:val="22"/>
        </w:rPr>
        <w:t> </w:t>
      </w:r>
      <w:r w:rsidRPr="00E25DAC">
        <w:rPr>
          <w:sz w:val="22"/>
          <w:szCs w:val="22"/>
        </w:rPr>
        <w:t>2, oraz:</w:t>
      </w:r>
    </w:p>
    <w:p w14:paraId="4C2564BB" w14:textId="77777777" w:rsidR="00D532B8" w:rsidRPr="00E25DAC" w:rsidRDefault="00D532B8" w:rsidP="00723376">
      <w:pPr>
        <w:numPr>
          <w:ilvl w:val="0"/>
          <w:numId w:val="57"/>
        </w:numPr>
        <w:spacing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>lokalizację przestrzenną stref planistycznych, obszaru uzupełnienia zabudowy, obszaru zabudowy śródmiejskiej oraz obszarów, o których mowa w art. 13f ust. 7 pkt 4, w postaci wektorowej w obowiązującym państwowym systemie odniesień przestrzennych;</w:t>
      </w:r>
    </w:p>
    <w:p w14:paraId="51962AA1" w14:textId="77777777" w:rsidR="00D532B8" w:rsidRPr="00E25DAC" w:rsidRDefault="00D532B8" w:rsidP="00723376">
      <w:pPr>
        <w:numPr>
          <w:ilvl w:val="0"/>
          <w:numId w:val="57"/>
        </w:numPr>
        <w:spacing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t>atrybuty zawierające informacje o obiektach przestrzennych określonych w pkt 1.”</w:t>
      </w:r>
    </w:p>
    <w:p w14:paraId="08EE5462" w14:textId="77777777" w:rsidR="00D532B8" w:rsidRPr="00E25DAC" w:rsidRDefault="00D532B8" w:rsidP="00723376">
      <w:pPr>
        <w:spacing w:after="120" w:line="240" w:lineRule="auto"/>
        <w:jc w:val="both"/>
        <w:rPr>
          <w:sz w:val="22"/>
          <w:szCs w:val="22"/>
        </w:rPr>
      </w:pPr>
    </w:p>
    <w:p w14:paraId="3A27EAAD" w14:textId="71157069" w:rsidR="00D532B8" w:rsidRPr="00E25DAC" w:rsidRDefault="00671B73" w:rsidP="00723376">
      <w:pPr>
        <w:spacing w:after="120" w:line="240" w:lineRule="auto"/>
        <w:jc w:val="both"/>
        <w:rPr>
          <w:strike/>
          <w:sz w:val="22"/>
          <w:szCs w:val="22"/>
        </w:rPr>
      </w:pPr>
      <w:r w:rsidRPr="00E25DAC">
        <w:rPr>
          <w:sz w:val="22"/>
          <w:szCs w:val="22"/>
        </w:rPr>
        <w:t xml:space="preserve">Zauważalną i istotną różnicą w zakresie formy ustaleń planów ogólnych gminy jest rezygnacja </w:t>
      </w:r>
      <w:r w:rsidR="00104B24" w:rsidRPr="00E25DAC">
        <w:rPr>
          <w:sz w:val="22"/>
          <w:szCs w:val="22"/>
        </w:rPr>
        <w:t>z</w:t>
      </w:r>
      <w:r w:rsidR="00104B24">
        <w:rPr>
          <w:sz w:val="22"/>
          <w:szCs w:val="22"/>
        </w:rPr>
        <w:t> </w:t>
      </w:r>
      <w:r w:rsidRPr="00E25DAC">
        <w:rPr>
          <w:sz w:val="22"/>
          <w:szCs w:val="22"/>
        </w:rPr>
        <w:t>tworzenia części graficznej aktu oraz ustaleń w tekście. Podsumowując, ustalenia planu ogólnego gminy będą wyłącznie w formie ustandaryzowanych, jednolitych w skali kraju danych przestrzennych w postaci bazy danych przestrzennych. Zatem tradycyjny tekst i rysunek zostanie zastąpiony przez dane przestrzenne</w:t>
      </w:r>
      <w:r w:rsidR="00D532B8" w:rsidRPr="00E25DAC">
        <w:rPr>
          <w:sz w:val="22"/>
          <w:szCs w:val="22"/>
        </w:rPr>
        <w:t xml:space="preserve">. </w:t>
      </w:r>
    </w:p>
    <w:p w14:paraId="2862B5BB" w14:textId="77777777" w:rsidR="007971DB" w:rsidRPr="004C0485" w:rsidRDefault="007971DB" w:rsidP="004C0485">
      <w:pPr>
        <w:spacing w:after="120" w:line="240" w:lineRule="auto"/>
        <w:jc w:val="both"/>
        <w:rPr>
          <w:sz w:val="22"/>
          <w:szCs w:val="22"/>
        </w:rPr>
      </w:pPr>
      <w:r w:rsidRPr="00E25DAC">
        <w:rPr>
          <w:sz w:val="22"/>
          <w:szCs w:val="22"/>
        </w:rPr>
        <w:lastRenderedPageBreak/>
        <w:t xml:space="preserve">Kontynuacja procesu standaryzacji danych przestrzennych </w:t>
      </w:r>
      <w:r w:rsidR="004132D9" w:rsidRPr="00E25DAC">
        <w:rPr>
          <w:sz w:val="22"/>
          <w:szCs w:val="22"/>
        </w:rPr>
        <w:t>oraz</w:t>
      </w:r>
      <w:r w:rsidRPr="00E25DAC">
        <w:rPr>
          <w:sz w:val="22"/>
          <w:szCs w:val="22"/>
        </w:rPr>
        <w:t xml:space="preserve"> rozszerzanie ich zakresu</w:t>
      </w:r>
      <w:r w:rsidRPr="00E25DAC" w:rsidDel="0066051A">
        <w:rPr>
          <w:sz w:val="22"/>
          <w:szCs w:val="22"/>
        </w:rPr>
        <w:t xml:space="preserve"> </w:t>
      </w:r>
      <w:r w:rsidR="00DD70AB" w:rsidRPr="00E25DAC">
        <w:rPr>
          <w:sz w:val="22"/>
          <w:szCs w:val="22"/>
        </w:rPr>
        <w:t>są</w:t>
      </w:r>
      <w:r w:rsidR="004132D9" w:rsidRPr="00E25DAC">
        <w:rPr>
          <w:sz w:val="22"/>
          <w:szCs w:val="22"/>
        </w:rPr>
        <w:t xml:space="preserve"> </w:t>
      </w:r>
      <w:r w:rsidRPr="00E25DAC">
        <w:rPr>
          <w:sz w:val="22"/>
          <w:szCs w:val="22"/>
        </w:rPr>
        <w:t>konieczn</w:t>
      </w:r>
      <w:r w:rsidR="004132D9" w:rsidRPr="00E25DAC">
        <w:rPr>
          <w:sz w:val="22"/>
          <w:szCs w:val="22"/>
        </w:rPr>
        <w:t>e</w:t>
      </w:r>
      <w:r w:rsidRPr="00E25DAC">
        <w:rPr>
          <w:sz w:val="22"/>
          <w:szCs w:val="22"/>
        </w:rPr>
        <w:t xml:space="preserve"> m.in. ze względu na zauważalny postęp technologiczny. P</w:t>
      </w:r>
      <w:r w:rsidR="00E571D2" w:rsidRPr="00E25DAC">
        <w:rPr>
          <w:sz w:val="22"/>
          <w:szCs w:val="22"/>
        </w:rPr>
        <w:t>r</w:t>
      </w:r>
      <w:r w:rsidRPr="00E25DAC">
        <w:rPr>
          <w:sz w:val="22"/>
          <w:szCs w:val="22"/>
        </w:rPr>
        <w:t>oponowane</w:t>
      </w:r>
      <w:r w:rsidR="00183E76" w:rsidRPr="00E25DAC">
        <w:rPr>
          <w:sz w:val="22"/>
          <w:szCs w:val="22"/>
        </w:rPr>
        <w:t xml:space="preserve"> regulacj</w:t>
      </w:r>
      <w:r w:rsidR="00E571D2" w:rsidRPr="00E25DAC">
        <w:rPr>
          <w:sz w:val="22"/>
          <w:szCs w:val="22"/>
        </w:rPr>
        <w:t>e</w:t>
      </w:r>
      <w:r w:rsidR="00183E76" w:rsidRPr="00E25DAC">
        <w:rPr>
          <w:sz w:val="22"/>
          <w:szCs w:val="22"/>
        </w:rPr>
        <w:t xml:space="preserve"> </w:t>
      </w:r>
      <w:r w:rsidR="00E571D2" w:rsidRPr="00E25DAC">
        <w:rPr>
          <w:sz w:val="22"/>
          <w:szCs w:val="22"/>
        </w:rPr>
        <w:t xml:space="preserve">przyczynią się </w:t>
      </w:r>
      <w:r w:rsidR="0066069F" w:rsidRPr="00E25DAC">
        <w:rPr>
          <w:sz w:val="22"/>
          <w:szCs w:val="22"/>
        </w:rPr>
        <w:t xml:space="preserve">również </w:t>
      </w:r>
      <w:r w:rsidR="00E571D2" w:rsidRPr="00E25DAC">
        <w:rPr>
          <w:sz w:val="22"/>
          <w:szCs w:val="22"/>
        </w:rPr>
        <w:t xml:space="preserve">do </w:t>
      </w:r>
      <w:r w:rsidR="009F3732" w:rsidRPr="00E25DAC">
        <w:rPr>
          <w:sz w:val="22"/>
          <w:szCs w:val="22"/>
        </w:rPr>
        <w:t xml:space="preserve">utrzymania </w:t>
      </w:r>
      <w:r w:rsidR="00183E76" w:rsidRPr="00E25DAC">
        <w:rPr>
          <w:sz w:val="22"/>
          <w:szCs w:val="22"/>
        </w:rPr>
        <w:t>jedn</w:t>
      </w:r>
      <w:r w:rsidR="00E571D2" w:rsidRPr="00E25DAC">
        <w:rPr>
          <w:sz w:val="22"/>
          <w:szCs w:val="22"/>
        </w:rPr>
        <w:t>ego</w:t>
      </w:r>
      <w:r w:rsidR="00183E76" w:rsidRPr="00E25DAC">
        <w:rPr>
          <w:sz w:val="22"/>
          <w:szCs w:val="22"/>
        </w:rPr>
        <w:t xml:space="preserve"> z głównych celów ustawy </w:t>
      </w:r>
      <w:r w:rsidR="00381A65">
        <w:rPr>
          <w:sz w:val="22"/>
          <w:szCs w:val="22"/>
        </w:rPr>
        <w:t xml:space="preserve">z dnia 4 marca 2010 r. </w:t>
      </w:r>
      <w:r w:rsidR="00183E76" w:rsidRPr="00E25DAC">
        <w:rPr>
          <w:sz w:val="22"/>
          <w:szCs w:val="22"/>
        </w:rPr>
        <w:t>o infrastrukturze informacji przestrzennej</w:t>
      </w:r>
      <w:r w:rsidR="00381A65">
        <w:rPr>
          <w:sz w:val="22"/>
          <w:szCs w:val="22"/>
        </w:rPr>
        <w:t xml:space="preserve"> (Dz. U. z 2021 r. poz. 214)</w:t>
      </w:r>
      <w:r w:rsidR="00183E76" w:rsidRPr="00E25DAC">
        <w:rPr>
          <w:sz w:val="22"/>
          <w:szCs w:val="22"/>
        </w:rPr>
        <w:t xml:space="preserve"> (</w:t>
      </w:r>
      <w:r w:rsidR="00381A65">
        <w:rPr>
          <w:sz w:val="22"/>
          <w:szCs w:val="22"/>
        </w:rPr>
        <w:t xml:space="preserve">dalej: </w:t>
      </w:r>
      <w:r w:rsidR="00183E76" w:rsidRPr="00E25DAC">
        <w:rPr>
          <w:sz w:val="22"/>
          <w:szCs w:val="22"/>
        </w:rPr>
        <w:t>ustawy o iip)</w:t>
      </w:r>
      <w:r w:rsidR="00381A65">
        <w:rPr>
          <w:sz w:val="22"/>
          <w:szCs w:val="22"/>
        </w:rPr>
        <w:t>,</w:t>
      </w:r>
      <w:r w:rsidR="00183E76" w:rsidRPr="00E25DAC">
        <w:rPr>
          <w:sz w:val="22"/>
          <w:szCs w:val="22"/>
        </w:rPr>
        <w:t xml:space="preserve"> tj. interoperacyjnoś</w:t>
      </w:r>
      <w:r w:rsidR="00E571D2" w:rsidRPr="00E25DAC">
        <w:rPr>
          <w:sz w:val="22"/>
          <w:szCs w:val="22"/>
        </w:rPr>
        <w:t>ci</w:t>
      </w:r>
      <w:r w:rsidR="00183E76" w:rsidRPr="00E25DAC">
        <w:rPr>
          <w:sz w:val="22"/>
          <w:szCs w:val="22"/>
        </w:rPr>
        <w:t xml:space="preserve"> zbiorów danych przestrzennych (art. 7 i 8 ustawy o iip) w zakresie zagospodarowania przestrzennego. </w:t>
      </w:r>
      <w:r w:rsidRPr="00E25DAC">
        <w:rPr>
          <w:sz w:val="22"/>
          <w:szCs w:val="22"/>
        </w:rPr>
        <w:t>Wprowadzane rozwiązania</w:t>
      </w:r>
      <w:r w:rsidR="00183E76" w:rsidRPr="00E25DAC">
        <w:rPr>
          <w:sz w:val="22"/>
          <w:szCs w:val="22"/>
        </w:rPr>
        <w:t xml:space="preserve"> </w:t>
      </w:r>
      <w:r w:rsidR="00E571D2" w:rsidRPr="00E25DAC">
        <w:rPr>
          <w:sz w:val="22"/>
          <w:szCs w:val="22"/>
        </w:rPr>
        <w:t xml:space="preserve">są spójne z </w:t>
      </w:r>
      <w:r w:rsidR="00183E76" w:rsidRPr="00E25DAC">
        <w:rPr>
          <w:sz w:val="22"/>
          <w:szCs w:val="22"/>
        </w:rPr>
        <w:t>wymog</w:t>
      </w:r>
      <w:r w:rsidR="00E571D2" w:rsidRPr="00E25DAC">
        <w:rPr>
          <w:sz w:val="22"/>
          <w:szCs w:val="22"/>
        </w:rPr>
        <w:t>ami</w:t>
      </w:r>
      <w:r w:rsidR="00183E76" w:rsidRPr="00E25DAC">
        <w:rPr>
          <w:sz w:val="22"/>
          <w:szCs w:val="22"/>
        </w:rPr>
        <w:t xml:space="preserve"> rozporządzenia </w:t>
      </w:r>
      <w:r w:rsidR="00CF3B95" w:rsidRPr="00E25DAC">
        <w:rPr>
          <w:sz w:val="22"/>
          <w:szCs w:val="22"/>
        </w:rPr>
        <w:t>Komisji (UE) nr 1253/2013 z dnia 21 października 2013 r. zmieniającego rozporządzenie (UE) nr 1089/2010 w sprawie wykonania dyrektywy 2007/2/WE w zakresie interoperacyjności zbiorów i usług danych przestrzennych (Dz.</w:t>
      </w:r>
      <w:r w:rsidR="004150D1" w:rsidRPr="00E25DAC">
        <w:rPr>
          <w:sz w:val="22"/>
          <w:szCs w:val="22"/>
        </w:rPr>
        <w:t xml:space="preserve"> </w:t>
      </w:r>
      <w:r w:rsidR="00CF3B95" w:rsidRPr="00E25DAC">
        <w:rPr>
          <w:sz w:val="22"/>
          <w:szCs w:val="22"/>
        </w:rPr>
        <w:t>U</w:t>
      </w:r>
      <w:r w:rsidR="004150D1" w:rsidRPr="00E25DAC">
        <w:rPr>
          <w:sz w:val="22"/>
          <w:szCs w:val="22"/>
        </w:rPr>
        <w:t>rz</w:t>
      </w:r>
      <w:r w:rsidR="00CF3B95" w:rsidRPr="00E25DAC">
        <w:rPr>
          <w:sz w:val="22"/>
          <w:szCs w:val="22"/>
        </w:rPr>
        <w:t>.</w:t>
      </w:r>
      <w:r w:rsidR="004150D1" w:rsidRPr="00E25DAC">
        <w:rPr>
          <w:sz w:val="22"/>
          <w:szCs w:val="22"/>
        </w:rPr>
        <w:t xml:space="preserve"> UE</w:t>
      </w:r>
      <w:r w:rsidR="00CF3B95" w:rsidRPr="00E25DAC">
        <w:rPr>
          <w:sz w:val="22"/>
          <w:szCs w:val="22"/>
        </w:rPr>
        <w:t xml:space="preserve"> L 331 z</w:t>
      </w:r>
      <w:r w:rsidR="00382851" w:rsidRPr="00E25DAC">
        <w:rPr>
          <w:sz w:val="22"/>
          <w:szCs w:val="22"/>
        </w:rPr>
        <w:t> </w:t>
      </w:r>
      <w:r w:rsidR="00CF3B95" w:rsidRPr="00E25DAC">
        <w:rPr>
          <w:sz w:val="22"/>
          <w:szCs w:val="22"/>
        </w:rPr>
        <w:t xml:space="preserve">10.12.2013, str. 1) </w:t>
      </w:r>
      <w:r w:rsidR="00183E76" w:rsidRPr="00E25DAC">
        <w:rPr>
          <w:sz w:val="22"/>
          <w:szCs w:val="22"/>
        </w:rPr>
        <w:t xml:space="preserve">oraz </w:t>
      </w:r>
      <w:r w:rsidR="00CF3B95" w:rsidRPr="00E25DAC">
        <w:rPr>
          <w:sz w:val="22"/>
          <w:szCs w:val="22"/>
        </w:rPr>
        <w:t>rozporządzenia Komisji (WE) nr 1205/2008 z dnia 3 grudnia 2008 r. w sprawie wykonania dyrektywy 2007/2/WE Parlamentu Europejskiego i Rady w zakresie metadanych (Dz.</w:t>
      </w:r>
      <w:r w:rsidR="004150D1" w:rsidRPr="00E25DAC">
        <w:rPr>
          <w:sz w:val="22"/>
          <w:szCs w:val="22"/>
        </w:rPr>
        <w:t xml:space="preserve"> </w:t>
      </w:r>
      <w:r w:rsidR="00CF3B95" w:rsidRPr="00E25DAC">
        <w:rPr>
          <w:sz w:val="22"/>
          <w:szCs w:val="22"/>
        </w:rPr>
        <w:t>U</w:t>
      </w:r>
      <w:r w:rsidR="004150D1" w:rsidRPr="00E25DAC">
        <w:rPr>
          <w:sz w:val="22"/>
          <w:szCs w:val="22"/>
        </w:rPr>
        <w:t>rz</w:t>
      </w:r>
      <w:r w:rsidR="00CF3B95" w:rsidRPr="00E25DAC">
        <w:rPr>
          <w:sz w:val="22"/>
          <w:szCs w:val="22"/>
        </w:rPr>
        <w:t>.</w:t>
      </w:r>
      <w:r w:rsidR="004150D1" w:rsidRPr="00E25DAC">
        <w:rPr>
          <w:sz w:val="22"/>
          <w:szCs w:val="22"/>
        </w:rPr>
        <w:t xml:space="preserve"> UE</w:t>
      </w:r>
      <w:r w:rsidR="00CF3B95" w:rsidRPr="00E25DAC">
        <w:rPr>
          <w:sz w:val="22"/>
          <w:szCs w:val="22"/>
        </w:rPr>
        <w:t xml:space="preserve"> L 326 z </w:t>
      </w:r>
      <w:r w:rsidR="004150D1" w:rsidRPr="00E25DAC">
        <w:rPr>
          <w:sz w:val="22"/>
          <w:szCs w:val="22"/>
        </w:rPr>
        <w:t>0</w:t>
      </w:r>
      <w:r w:rsidR="00CF3B95" w:rsidRPr="00E25DAC">
        <w:rPr>
          <w:sz w:val="22"/>
          <w:szCs w:val="22"/>
        </w:rPr>
        <w:t>4.12.2008, str. 12</w:t>
      </w:r>
      <w:r w:rsidR="004150D1" w:rsidRPr="00E25DAC">
        <w:rPr>
          <w:sz w:val="22"/>
          <w:szCs w:val="22"/>
        </w:rPr>
        <w:t>, z późn. zm.</w:t>
      </w:r>
      <w:r w:rsidR="00CF3B95" w:rsidRPr="00E25DAC">
        <w:rPr>
          <w:sz w:val="22"/>
          <w:szCs w:val="22"/>
        </w:rPr>
        <w:t>)</w:t>
      </w:r>
      <w:r w:rsidR="00183E76" w:rsidRPr="00E25DAC">
        <w:rPr>
          <w:sz w:val="22"/>
          <w:szCs w:val="22"/>
        </w:rPr>
        <w:t>.</w:t>
      </w:r>
      <w:r w:rsidR="008110E5" w:rsidRPr="00E25DAC">
        <w:rPr>
          <w:sz w:val="22"/>
          <w:szCs w:val="22"/>
        </w:rPr>
        <w:t xml:space="preserve"> </w:t>
      </w:r>
    </w:p>
    <w:p w14:paraId="6DE29A54" w14:textId="77777777" w:rsidR="00183E76" w:rsidRPr="00E25DAC" w:rsidRDefault="008110E5" w:rsidP="00723376">
      <w:pPr>
        <w:spacing w:after="120" w:line="240" w:lineRule="auto"/>
        <w:jc w:val="both"/>
        <w:rPr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W rezultacie </w:t>
      </w:r>
      <w:r w:rsidR="008B6AB4" w:rsidRPr="00E25DAC">
        <w:rPr>
          <w:rFonts w:cs="Times New Roman"/>
          <w:sz w:val="22"/>
          <w:szCs w:val="22"/>
        </w:rPr>
        <w:t>proces</w:t>
      </w:r>
      <w:r w:rsidR="009F3732" w:rsidRPr="00E25DAC">
        <w:rPr>
          <w:rFonts w:cs="Times New Roman"/>
          <w:sz w:val="22"/>
          <w:szCs w:val="22"/>
        </w:rPr>
        <w:t xml:space="preserve"> </w:t>
      </w:r>
      <w:r w:rsidR="008B6AB4" w:rsidRPr="00E25DAC">
        <w:rPr>
          <w:rFonts w:cs="Times New Roman"/>
          <w:sz w:val="22"/>
          <w:szCs w:val="22"/>
        </w:rPr>
        <w:t xml:space="preserve">harmonizacji </w:t>
      </w:r>
      <w:r w:rsidRPr="00E25DAC">
        <w:rPr>
          <w:rFonts w:cs="Times New Roman"/>
          <w:sz w:val="22"/>
          <w:szCs w:val="22"/>
        </w:rPr>
        <w:t xml:space="preserve">danych </w:t>
      </w:r>
      <w:r w:rsidR="008B6AB4" w:rsidRPr="00E25DAC">
        <w:rPr>
          <w:rFonts w:cs="Times New Roman"/>
          <w:sz w:val="22"/>
          <w:szCs w:val="22"/>
        </w:rPr>
        <w:t xml:space="preserve">prowadzący do </w:t>
      </w:r>
      <w:r w:rsidRPr="00E25DAC">
        <w:rPr>
          <w:rFonts w:cs="Times New Roman"/>
          <w:sz w:val="22"/>
          <w:szCs w:val="22"/>
        </w:rPr>
        <w:t xml:space="preserve">interoperacyjności z ogólnoeuropejskimi standardami INSPIRE </w:t>
      </w:r>
      <w:r w:rsidR="008B6AB4" w:rsidRPr="00E25DAC">
        <w:rPr>
          <w:rFonts w:cs="Times New Roman"/>
          <w:sz w:val="22"/>
          <w:szCs w:val="22"/>
        </w:rPr>
        <w:t xml:space="preserve">będzie w dalszym ciągu </w:t>
      </w:r>
      <w:r w:rsidRPr="00E25DAC">
        <w:rPr>
          <w:rFonts w:cs="Times New Roman"/>
          <w:sz w:val="22"/>
          <w:szCs w:val="22"/>
        </w:rPr>
        <w:t>wykonan</w:t>
      </w:r>
      <w:r w:rsidR="008B6AB4" w:rsidRPr="00E25DAC">
        <w:rPr>
          <w:rFonts w:cs="Times New Roman"/>
          <w:sz w:val="22"/>
          <w:szCs w:val="22"/>
        </w:rPr>
        <w:t>y</w:t>
      </w:r>
      <w:r w:rsidRPr="00E25DAC">
        <w:rPr>
          <w:rFonts w:cs="Times New Roman"/>
          <w:sz w:val="22"/>
          <w:szCs w:val="22"/>
        </w:rPr>
        <w:t xml:space="preserve"> w sposób zautomatyzowany.</w:t>
      </w:r>
    </w:p>
    <w:p w14:paraId="294768BA" w14:textId="77777777" w:rsidR="00A33FB0" w:rsidRPr="00E25DAC" w:rsidRDefault="001B0EC8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b/>
          <w:bCs/>
          <w:sz w:val="22"/>
          <w:szCs w:val="22"/>
        </w:rPr>
      </w:pPr>
      <w:r w:rsidRPr="00E25DAC">
        <w:rPr>
          <w:b/>
          <w:bCs/>
          <w:sz w:val="22"/>
          <w:szCs w:val="22"/>
        </w:rPr>
        <w:t xml:space="preserve">2. </w:t>
      </w:r>
      <w:r w:rsidRPr="00E25DAC">
        <w:rPr>
          <w:rFonts w:eastAsia="Calibri"/>
          <w:b/>
          <w:bCs/>
          <w:sz w:val="22"/>
          <w:szCs w:val="22"/>
        </w:rPr>
        <w:t>Opis wprowadzanych regulacji</w:t>
      </w:r>
    </w:p>
    <w:p w14:paraId="338963BD" w14:textId="77777777" w:rsidR="009E2FB2" w:rsidRPr="00E25DAC" w:rsidRDefault="001B0EC8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W treści </w:t>
      </w:r>
      <w:r w:rsidRPr="00E25DAC">
        <w:rPr>
          <w:rFonts w:cs="Times New Roman"/>
          <w:b/>
          <w:bCs/>
          <w:sz w:val="22"/>
          <w:szCs w:val="22"/>
        </w:rPr>
        <w:t>§ 2</w:t>
      </w:r>
      <w:r w:rsidRPr="00E25DAC">
        <w:rPr>
          <w:rFonts w:cs="Times New Roman"/>
          <w:sz w:val="22"/>
          <w:szCs w:val="22"/>
        </w:rPr>
        <w:t xml:space="preserve"> zrezygnowano z definicji pojęcia w pkt 1, dotyczącego aktu planowania przestrzennego, który jest definiowany na poziomie ustawy.</w:t>
      </w:r>
      <w:r w:rsidR="00DD70AB" w:rsidRPr="00E25DAC">
        <w:rPr>
          <w:rFonts w:cs="Times New Roman"/>
          <w:sz w:val="22"/>
          <w:szCs w:val="22"/>
        </w:rPr>
        <w:t xml:space="preserve"> Przedmiotowe wskazanie zostanie wprowadzone w art. 2 pkt 22 ustawy z dnia 27 marca 2003 r. o planowaniu i zagospodarowaniu przestrzennym.</w:t>
      </w:r>
    </w:p>
    <w:p w14:paraId="38C41E08" w14:textId="77777777" w:rsidR="00A33FB0" w:rsidRPr="00E25DAC" w:rsidRDefault="001B0EC8" w:rsidP="00723376">
      <w:pPr>
        <w:autoSpaceDN w:val="0"/>
        <w:adjustRightInd w:val="0"/>
        <w:spacing w:before="6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b/>
          <w:bCs/>
          <w:sz w:val="22"/>
          <w:szCs w:val="22"/>
        </w:rPr>
        <w:t xml:space="preserve">§ </w:t>
      </w:r>
      <w:r w:rsidR="00A33FB0" w:rsidRPr="00E25DAC">
        <w:rPr>
          <w:rFonts w:cs="Times New Roman"/>
          <w:b/>
          <w:bCs/>
          <w:sz w:val="22"/>
          <w:szCs w:val="22"/>
        </w:rPr>
        <w:t>3</w:t>
      </w:r>
    </w:p>
    <w:p w14:paraId="56C0E09D" w14:textId="5E8660E2" w:rsidR="008105C8" w:rsidRPr="00E25DAC" w:rsidRDefault="001B0EC8" w:rsidP="00723376">
      <w:pPr>
        <w:autoSpaceDN w:val="0"/>
        <w:adjustRightInd w:val="0"/>
        <w:spacing w:before="6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W celu dostosowania treści rozporządzenia do zmian wprowadzanych ustawą z dnia 7 lipca o zmianie ustawy o planowaniu i zagospodarowaniu przestrzennym oraz niektórych innych ustaw w </w:t>
      </w:r>
      <w:r w:rsidRPr="00E25DAC">
        <w:rPr>
          <w:rFonts w:cs="Times New Roman"/>
          <w:b/>
          <w:sz w:val="22"/>
          <w:szCs w:val="22"/>
        </w:rPr>
        <w:t>§</w:t>
      </w:r>
      <w:r w:rsidR="004C0485">
        <w:rPr>
          <w:rFonts w:cs="Times New Roman"/>
          <w:b/>
          <w:sz w:val="22"/>
          <w:szCs w:val="22"/>
        </w:rPr>
        <w:t xml:space="preserve"> </w:t>
      </w:r>
      <w:r w:rsidRPr="00E25DAC">
        <w:rPr>
          <w:rFonts w:cs="Times New Roman"/>
          <w:b/>
          <w:sz w:val="22"/>
          <w:szCs w:val="22"/>
        </w:rPr>
        <w:t xml:space="preserve">3 ust. 1 </w:t>
      </w:r>
      <w:r w:rsidR="008105C8" w:rsidRPr="00E25DAC">
        <w:rPr>
          <w:rFonts w:cs="Times New Roman"/>
          <w:sz w:val="22"/>
          <w:szCs w:val="22"/>
        </w:rPr>
        <w:t xml:space="preserve">wprowadzono nowe brzmienie pkt b zamieniając </w:t>
      </w:r>
      <w:r w:rsidR="00381A65">
        <w:rPr>
          <w:rFonts w:cs="Times New Roman"/>
          <w:sz w:val="22"/>
          <w:szCs w:val="22"/>
        </w:rPr>
        <w:t xml:space="preserve">wyrazy </w:t>
      </w:r>
      <w:r w:rsidR="008105C8" w:rsidRPr="00E25DAC">
        <w:rPr>
          <w:rFonts w:cs="Times New Roman"/>
          <w:sz w:val="22"/>
          <w:szCs w:val="22"/>
        </w:rPr>
        <w:t xml:space="preserve">„studium uwarunkowań i kierunków zagospodarowania przestrzennego gminy, oznaczany kodem „SUIKZP”” </w:t>
      </w:r>
      <w:r w:rsidR="00381A65">
        <w:rPr>
          <w:rFonts w:cs="Times New Roman"/>
          <w:sz w:val="22"/>
          <w:szCs w:val="22"/>
        </w:rPr>
        <w:t>wyrazami</w:t>
      </w:r>
      <w:r w:rsidR="008105C8" w:rsidRPr="00E25DAC">
        <w:rPr>
          <w:rFonts w:cs="Times New Roman"/>
          <w:sz w:val="22"/>
          <w:szCs w:val="22"/>
        </w:rPr>
        <w:t xml:space="preserve"> „plan ogólny gminy, oznaczany kodem „POG”,”.</w:t>
      </w:r>
    </w:p>
    <w:p w14:paraId="4075BA5B" w14:textId="643F97F0" w:rsidR="00A33FB0" w:rsidRPr="00E25DAC" w:rsidRDefault="008105C8" w:rsidP="00723376">
      <w:pPr>
        <w:autoSpaceDN w:val="0"/>
        <w:adjustRightInd w:val="0"/>
        <w:spacing w:before="6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>Ponadto, zgodnie z definicją aktu planowania przestrzennego z</w:t>
      </w:r>
      <w:r w:rsidR="00381A65">
        <w:rPr>
          <w:rFonts w:cs="Times New Roman"/>
          <w:sz w:val="22"/>
          <w:szCs w:val="22"/>
        </w:rPr>
        <w:t>awartego w</w:t>
      </w:r>
      <w:r w:rsidRPr="00E25DAC">
        <w:rPr>
          <w:rFonts w:cs="Times New Roman"/>
          <w:sz w:val="22"/>
          <w:szCs w:val="22"/>
        </w:rPr>
        <w:t xml:space="preserve"> art. 2 pkt 22 ustawy z dnia 27 marca 2003 r. o planowaniu i zagospodarowaniu przestrzennym uzupełniono </w:t>
      </w:r>
      <w:r w:rsidR="001B0EC8" w:rsidRPr="00E25DAC">
        <w:rPr>
          <w:rFonts w:cs="Times New Roman"/>
          <w:b/>
          <w:bCs/>
          <w:sz w:val="22"/>
          <w:szCs w:val="22"/>
        </w:rPr>
        <w:t xml:space="preserve">§ </w:t>
      </w:r>
      <w:r w:rsidRPr="00E25DAC">
        <w:rPr>
          <w:rFonts w:cs="Times New Roman"/>
          <w:b/>
          <w:bCs/>
          <w:sz w:val="22"/>
          <w:szCs w:val="22"/>
        </w:rPr>
        <w:t xml:space="preserve">3 ust. 1 pkt c </w:t>
      </w:r>
      <w:r w:rsidR="00381A65" w:rsidRPr="00E25DAC">
        <w:rPr>
          <w:rFonts w:cs="Times New Roman"/>
          <w:sz w:val="22"/>
          <w:szCs w:val="22"/>
        </w:rPr>
        <w:t>o</w:t>
      </w:r>
      <w:r w:rsidR="00381A65">
        <w:rPr>
          <w:rFonts w:cs="Times New Roman"/>
          <w:sz w:val="22"/>
          <w:szCs w:val="22"/>
        </w:rPr>
        <w:t> </w:t>
      </w:r>
      <w:r w:rsidRPr="00E25DAC">
        <w:rPr>
          <w:rFonts w:cs="Times New Roman"/>
          <w:sz w:val="22"/>
          <w:szCs w:val="22"/>
        </w:rPr>
        <w:t xml:space="preserve">nowy akt planowania przestrzennego, stanowiący szczególną formę miejscowego planu, tj. </w:t>
      </w:r>
      <w:r w:rsidRPr="00E25DAC">
        <w:rPr>
          <w:sz w:val="22"/>
          <w:szCs w:val="22"/>
        </w:rPr>
        <w:t>zintegrowany plan inwestycyjny.</w:t>
      </w:r>
    </w:p>
    <w:p w14:paraId="7F7B0E4B" w14:textId="1D043153" w:rsidR="009E2FB2" w:rsidRPr="00E25DAC" w:rsidRDefault="00A33FB0" w:rsidP="00723376">
      <w:pPr>
        <w:autoSpaceDN w:val="0"/>
        <w:adjustRightInd w:val="0"/>
        <w:spacing w:before="120" w:line="240" w:lineRule="auto"/>
        <w:jc w:val="both"/>
        <w:textAlignment w:val="baseline"/>
        <w:rPr>
          <w:rFonts w:cs="Times New Roman"/>
          <w:b/>
          <w:bCs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W </w:t>
      </w:r>
      <w:r w:rsidR="001B0EC8" w:rsidRPr="00E25DAC">
        <w:rPr>
          <w:rFonts w:cs="Times New Roman"/>
          <w:b/>
          <w:bCs/>
          <w:sz w:val="22"/>
          <w:szCs w:val="22"/>
        </w:rPr>
        <w:t>§</w:t>
      </w:r>
      <w:r w:rsidR="004C0485">
        <w:rPr>
          <w:rFonts w:cs="Times New Roman"/>
          <w:b/>
          <w:bCs/>
          <w:sz w:val="22"/>
          <w:szCs w:val="22"/>
        </w:rPr>
        <w:t xml:space="preserve"> </w:t>
      </w:r>
      <w:r w:rsidR="001B0EC8" w:rsidRPr="00E25DAC">
        <w:rPr>
          <w:rFonts w:cs="Times New Roman"/>
          <w:b/>
          <w:bCs/>
          <w:sz w:val="22"/>
          <w:szCs w:val="22"/>
        </w:rPr>
        <w:t>3 ust. 2</w:t>
      </w:r>
      <w:r w:rsidRPr="00E25DAC">
        <w:rPr>
          <w:rFonts w:cs="Times New Roman"/>
          <w:sz w:val="22"/>
          <w:szCs w:val="22"/>
        </w:rPr>
        <w:t xml:space="preserve"> z</w:t>
      </w:r>
      <w:r w:rsidR="001B0EC8" w:rsidRPr="00E25DAC">
        <w:rPr>
          <w:rFonts w:cs="Times New Roman"/>
          <w:sz w:val="22"/>
          <w:szCs w:val="22"/>
        </w:rPr>
        <w:t xml:space="preserve"> uwagi na:</w:t>
      </w:r>
    </w:p>
    <w:p w14:paraId="2EE06043" w14:textId="20FE15FD" w:rsidR="009E2FB2" w:rsidRPr="00E25DAC" w:rsidRDefault="001B0EC8" w:rsidP="00723376">
      <w:pPr>
        <w:autoSpaceDN w:val="0"/>
        <w:adjustRightInd w:val="0"/>
        <w:spacing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1) </w:t>
      </w:r>
      <w:r w:rsidR="008105C8" w:rsidRPr="00E25DAC">
        <w:rPr>
          <w:rFonts w:cs="Times New Roman"/>
          <w:sz w:val="22"/>
          <w:szCs w:val="22"/>
        </w:rPr>
        <w:t>wprowadzenie nowe</w:t>
      </w:r>
      <w:r w:rsidR="00E42C03" w:rsidRPr="00E25DAC">
        <w:rPr>
          <w:rFonts w:cs="Times New Roman"/>
          <w:sz w:val="22"/>
          <w:szCs w:val="22"/>
        </w:rPr>
        <w:t>go</w:t>
      </w:r>
      <w:r w:rsidR="008105C8" w:rsidRPr="00E25DAC">
        <w:rPr>
          <w:rFonts w:cs="Times New Roman"/>
          <w:sz w:val="22"/>
          <w:szCs w:val="22"/>
        </w:rPr>
        <w:t xml:space="preserve"> aktu planowania przestrzennego, tj.</w:t>
      </w:r>
      <w:r w:rsidRPr="00E25DAC">
        <w:rPr>
          <w:rFonts w:cs="Times New Roman"/>
          <w:sz w:val="22"/>
          <w:szCs w:val="22"/>
        </w:rPr>
        <w:t xml:space="preserve"> planu ogólnego gminy, który zawiera</w:t>
      </w:r>
      <w:r w:rsidR="008105C8" w:rsidRPr="00E25DAC">
        <w:rPr>
          <w:rFonts w:cs="Times New Roman"/>
          <w:sz w:val="22"/>
          <w:szCs w:val="22"/>
        </w:rPr>
        <w:t xml:space="preserve"> </w:t>
      </w:r>
      <w:r w:rsidRPr="00E25DAC">
        <w:rPr>
          <w:rFonts w:cs="Times New Roman"/>
          <w:sz w:val="22"/>
          <w:szCs w:val="22"/>
        </w:rPr>
        <w:t xml:space="preserve">oprócz </w:t>
      </w:r>
      <w:r w:rsidR="008105C8" w:rsidRPr="00E25DAC">
        <w:rPr>
          <w:rFonts w:cs="Times New Roman"/>
          <w:sz w:val="22"/>
          <w:szCs w:val="22"/>
        </w:rPr>
        <w:t xml:space="preserve">wektorowej </w:t>
      </w:r>
      <w:r w:rsidRPr="00E25DAC">
        <w:rPr>
          <w:rFonts w:cs="Times New Roman"/>
          <w:sz w:val="22"/>
          <w:szCs w:val="22"/>
        </w:rPr>
        <w:t>granicy aktu planowania przestrzennego, także ustalenia (strefy i regulacje)</w:t>
      </w:r>
      <w:r w:rsidR="008105C8" w:rsidRPr="00E25DAC">
        <w:rPr>
          <w:rFonts w:cs="Times New Roman"/>
          <w:sz w:val="22"/>
          <w:szCs w:val="22"/>
        </w:rPr>
        <w:t xml:space="preserve"> </w:t>
      </w:r>
      <w:r w:rsidR="00381A65" w:rsidRPr="00E25DAC">
        <w:rPr>
          <w:rFonts w:cs="Times New Roman"/>
          <w:sz w:val="22"/>
          <w:szCs w:val="22"/>
        </w:rPr>
        <w:t>w</w:t>
      </w:r>
      <w:r w:rsidR="00381A65">
        <w:rPr>
          <w:rFonts w:cs="Times New Roman"/>
          <w:sz w:val="22"/>
          <w:szCs w:val="22"/>
        </w:rPr>
        <w:t> </w:t>
      </w:r>
      <w:r w:rsidR="008105C8" w:rsidRPr="00E25DAC">
        <w:rPr>
          <w:rFonts w:cs="Times New Roman"/>
          <w:sz w:val="22"/>
          <w:szCs w:val="22"/>
        </w:rPr>
        <w:t>formie wektorowej</w:t>
      </w:r>
      <w:r w:rsidR="00381A65">
        <w:rPr>
          <w:rFonts w:cs="Times New Roman"/>
          <w:sz w:val="22"/>
          <w:szCs w:val="22"/>
        </w:rPr>
        <w:t>;</w:t>
      </w:r>
    </w:p>
    <w:p w14:paraId="70D9BE7B" w14:textId="4E9E52D7" w:rsidR="009E2FB2" w:rsidRPr="00E25DAC" w:rsidRDefault="001B0EC8" w:rsidP="00723376">
      <w:pPr>
        <w:autoSpaceDN w:val="0"/>
        <w:adjustRightInd w:val="0"/>
        <w:spacing w:before="6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>2) dodanie typu abstrakcyjnego Wydzielenie planistyczne oraz Regulacja</w:t>
      </w:r>
      <w:r w:rsidR="00381A65">
        <w:rPr>
          <w:rFonts w:cs="Times New Roman"/>
          <w:sz w:val="22"/>
          <w:szCs w:val="22"/>
        </w:rPr>
        <w:t>;</w:t>
      </w:r>
    </w:p>
    <w:p w14:paraId="6C6D7436" w14:textId="77777777" w:rsidR="009E2FB2" w:rsidRPr="00E25DAC" w:rsidRDefault="001B0EC8" w:rsidP="00723376">
      <w:pPr>
        <w:autoSpaceDN w:val="0"/>
        <w:adjustRightInd w:val="0"/>
        <w:spacing w:before="6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>3) uzależnienie zakresu gromadzonych danych od rodzaju aktu</w:t>
      </w:r>
      <w:r w:rsidR="00A05FD9" w:rsidRPr="00E25DAC">
        <w:rPr>
          <w:rFonts w:cs="Times New Roman"/>
          <w:sz w:val="22"/>
          <w:szCs w:val="22"/>
        </w:rPr>
        <w:t>,</w:t>
      </w:r>
    </w:p>
    <w:p w14:paraId="3E101B73" w14:textId="77777777" w:rsidR="00236CE2" w:rsidRDefault="00236CE2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>zaproponowano nowe, skrócone brzmienie</w:t>
      </w:r>
      <w:r>
        <w:rPr>
          <w:rFonts w:cs="Times New Roman"/>
          <w:sz w:val="22"/>
          <w:szCs w:val="22"/>
        </w:rPr>
        <w:t xml:space="preserve"> treści rozporządzenia. Zrezygnowano w opisie z określania szczegółowo sposobu tworzenia i prowadzenia zbioru danych przestrzennych, ograniczając się wyłącznie do niezbędnego zakresu informacyjnego i struktury określonej w załączniku nr 1 do rozporządzenia. </w:t>
      </w:r>
    </w:p>
    <w:p w14:paraId="67F355D5" w14:textId="35E2CA95" w:rsidR="007D065F" w:rsidRPr="007D065F" w:rsidRDefault="00266FAF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 celu u</w:t>
      </w:r>
      <w:r w:rsidRPr="007D065F">
        <w:rPr>
          <w:rFonts w:cs="Times New Roman"/>
          <w:sz w:val="22"/>
          <w:szCs w:val="22"/>
        </w:rPr>
        <w:t>jednoli</w:t>
      </w:r>
      <w:r>
        <w:rPr>
          <w:rFonts w:cs="Times New Roman"/>
          <w:sz w:val="22"/>
          <w:szCs w:val="22"/>
        </w:rPr>
        <w:t>cenia</w:t>
      </w:r>
      <w:r w:rsidRPr="007D065F">
        <w:rPr>
          <w:rFonts w:cs="Times New Roman"/>
          <w:sz w:val="22"/>
          <w:szCs w:val="22"/>
        </w:rPr>
        <w:t xml:space="preserve"> na poziomie całego kraju zasad</w:t>
      </w:r>
      <w:r>
        <w:rPr>
          <w:rFonts w:cs="Times New Roman"/>
          <w:sz w:val="22"/>
          <w:szCs w:val="22"/>
        </w:rPr>
        <w:t xml:space="preserve"> określania lokalizacji przestrzennej obiektów, p</w:t>
      </w:r>
      <w:r w:rsidR="007D065F">
        <w:rPr>
          <w:rFonts w:cs="Times New Roman"/>
          <w:sz w:val="22"/>
          <w:szCs w:val="22"/>
        </w:rPr>
        <w:t xml:space="preserve">o </w:t>
      </w:r>
      <w:r w:rsidR="007D065F" w:rsidRPr="00E25DAC">
        <w:rPr>
          <w:rFonts w:cs="Times New Roman"/>
          <w:b/>
          <w:bCs/>
          <w:sz w:val="22"/>
          <w:szCs w:val="22"/>
        </w:rPr>
        <w:t>§</w:t>
      </w:r>
      <w:r w:rsidR="007D065F">
        <w:rPr>
          <w:rFonts w:cs="Times New Roman"/>
          <w:b/>
          <w:bCs/>
          <w:sz w:val="22"/>
          <w:szCs w:val="22"/>
        </w:rPr>
        <w:t xml:space="preserve"> </w:t>
      </w:r>
      <w:r w:rsidR="007D065F" w:rsidRPr="00E25DAC">
        <w:rPr>
          <w:rFonts w:cs="Times New Roman"/>
          <w:b/>
          <w:bCs/>
          <w:sz w:val="22"/>
          <w:szCs w:val="22"/>
        </w:rPr>
        <w:t xml:space="preserve">3 ust. </w:t>
      </w:r>
      <w:r w:rsidR="007D065F">
        <w:rPr>
          <w:rFonts w:cs="Times New Roman"/>
          <w:b/>
          <w:bCs/>
          <w:sz w:val="22"/>
          <w:szCs w:val="22"/>
        </w:rPr>
        <w:t xml:space="preserve">4 </w:t>
      </w:r>
      <w:r w:rsidR="007D065F" w:rsidRPr="00862385">
        <w:rPr>
          <w:rFonts w:cs="Times New Roman"/>
          <w:sz w:val="22"/>
          <w:szCs w:val="22"/>
        </w:rPr>
        <w:t>dodano</w:t>
      </w:r>
      <w:r w:rsidR="007D065F">
        <w:rPr>
          <w:rFonts w:cs="Times New Roman"/>
          <w:b/>
          <w:bCs/>
          <w:sz w:val="22"/>
          <w:szCs w:val="22"/>
        </w:rPr>
        <w:t xml:space="preserve"> ust. 4a</w:t>
      </w:r>
      <w:r>
        <w:rPr>
          <w:rFonts w:cs="Times New Roman"/>
          <w:sz w:val="22"/>
          <w:szCs w:val="22"/>
        </w:rPr>
        <w:t>, odnoszący się do zbioru danych przestrzennych oznaczonych kodem POG.</w:t>
      </w:r>
    </w:p>
    <w:p w14:paraId="319BBDDD" w14:textId="77777777" w:rsidR="00444562" w:rsidRPr="00E25DAC" w:rsidRDefault="001B0EC8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b/>
          <w:bCs/>
          <w:sz w:val="22"/>
          <w:szCs w:val="22"/>
        </w:rPr>
      </w:pPr>
      <w:r w:rsidRPr="00E25DAC">
        <w:rPr>
          <w:rFonts w:cs="Times New Roman"/>
          <w:sz w:val="22"/>
          <w:szCs w:val="22"/>
        </w:rPr>
        <w:t>W</w:t>
      </w:r>
      <w:r w:rsidRPr="00E25DAC">
        <w:rPr>
          <w:rFonts w:cs="Times New Roman"/>
          <w:b/>
          <w:bCs/>
          <w:sz w:val="22"/>
          <w:szCs w:val="22"/>
        </w:rPr>
        <w:t xml:space="preserve"> §</w:t>
      </w:r>
      <w:r w:rsidR="004C0485">
        <w:rPr>
          <w:rFonts w:cs="Times New Roman"/>
          <w:b/>
          <w:bCs/>
          <w:sz w:val="22"/>
          <w:szCs w:val="22"/>
        </w:rPr>
        <w:t xml:space="preserve"> </w:t>
      </w:r>
      <w:r w:rsidRPr="00E25DAC">
        <w:rPr>
          <w:rFonts w:cs="Times New Roman"/>
          <w:b/>
          <w:bCs/>
          <w:sz w:val="22"/>
          <w:szCs w:val="22"/>
        </w:rPr>
        <w:t xml:space="preserve">3 ust. 5 </w:t>
      </w:r>
      <w:r w:rsidRPr="00E25DAC">
        <w:rPr>
          <w:rFonts w:cs="Times New Roman"/>
          <w:sz w:val="22"/>
          <w:szCs w:val="22"/>
        </w:rPr>
        <w:t xml:space="preserve">doprecyzowano, dla jakich zbiorów tworzy się dane przestrzenne w rozdzielczości przestrzennej odpowiadającej skali sporządzania danego aktu planowania przestrzennego, poprzez podanie kodów tylko tych zbiorów, które zawierają część graficzną, gdyż tylko część graficzna </w:t>
      </w:r>
      <w:r w:rsidR="00A05FD9" w:rsidRPr="00E25DAC">
        <w:rPr>
          <w:rFonts w:cs="Times New Roman"/>
          <w:sz w:val="22"/>
          <w:szCs w:val="22"/>
        </w:rPr>
        <w:t>posiada</w:t>
      </w:r>
      <w:r w:rsidRPr="00E25DAC">
        <w:rPr>
          <w:rFonts w:cs="Times New Roman"/>
          <w:sz w:val="22"/>
          <w:szCs w:val="22"/>
        </w:rPr>
        <w:t xml:space="preserve"> skalę.</w:t>
      </w:r>
    </w:p>
    <w:p w14:paraId="3ECF88FF" w14:textId="13506EDE" w:rsidR="00A05FD9" w:rsidRPr="00E25DAC" w:rsidRDefault="001B0EC8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b/>
          <w:bCs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W </w:t>
      </w:r>
      <w:r w:rsidRPr="00E25DAC">
        <w:rPr>
          <w:rFonts w:cs="Times New Roman"/>
          <w:b/>
          <w:bCs/>
          <w:sz w:val="22"/>
          <w:szCs w:val="22"/>
        </w:rPr>
        <w:t>§</w:t>
      </w:r>
      <w:r w:rsidR="004C0485">
        <w:rPr>
          <w:rFonts w:cs="Times New Roman"/>
          <w:b/>
          <w:bCs/>
          <w:sz w:val="22"/>
          <w:szCs w:val="22"/>
        </w:rPr>
        <w:t xml:space="preserve"> </w:t>
      </w:r>
      <w:r w:rsidRPr="00E25DAC">
        <w:rPr>
          <w:rFonts w:cs="Times New Roman"/>
          <w:b/>
          <w:bCs/>
          <w:sz w:val="22"/>
          <w:szCs w:val="22"/>
        </w:rPr>
        <w:t>3 ust. 6</w:t>
      </w:r>
      <w:r w:rsidR="00381A65">
        <w:rPr>
          <w:rFonts w:cs="Times New Roman"/>
          <w:sz w:val="22"/>
          <w:szCs w:val="22"/>
        </w:rPr>
        <w:t xml:space="preserve"> </w:t>
      </w:r>
      <w:r w:rsidR="00A05FD9" w:rsidRPr="00E25DAC">
        <w:rPr>
          <w:rFonts w:cs="Times New Roman"/>
          <w:sz w:val="22"/>
          <w:szCs w:val="22"/>
        </w:rPr>
        <w:t xml:space="preserve">Z uwagi na zapisy art. 13g procedowanej ustawy </w:t>
      </w:r>
      <w:r w:rsidR="00381A65">
        <w:rPr>
          <w:rFonts w:cs="Times New Roman"/>
          <w:sz w:val="22"/>
          <w:szCs w:val="22"/>
        </w:rPr>
        <w:t xml:space="preserve">z dnia 7 lipca 2023 r. </w:t>
      </w:r>
      <w:r w:rsidR="00A05FD9" w:rsidRPr="00E25DAC">
        <w:rPr>
          <w:rFonts w:cs="Times New Roman"/>
          <w:sz w:val="22"/>
          <w:szCs w:val="22"/>
        </w:rPr>
        <w:t>o zmianie ustawy o planowaniu i zagospodarowaniu przestrzennym oraz niektórych innych ustaw, które określają zasady wyznaczania granic</w:t>
      </w:r>
      <w:r w:rsidR="00381A65">
        <w:rPr>
          <w:rFonts w:cs="Times New Roman"/>
          <w:sz w:val="22"/>
          <w:szCs w:val="22"/>
        </w:rPr>
        <w:t>,</w:t>
      </w:r>
      <w:r w:rsidR="00A05FD9" w:rsidRPr="00E25DAC">
        <w:rPr>
          <w:rFonts w:cs="Times New Roman"/>
          <w:sz w:val="22"/>
          <w:szCs w:val="22"/>
        </w:rPr>
        <w:t xml:space="preserve"> zrezygnowano ze sprecyzowania tworzenia granic, ponieważ po zmianach zapis </w:t>
      </w:r>
      <w:r w:rsidR="00A05FD9" w:rsidRPr="00E25DAC">
        <w:rPr>
          <w:rFonts w:cs="Times New Roman"/>
          <w:sz w:val="22"/>
          <w:szCs w:val="22"/>
        </w:rPr>
        <w:lastRenderedPageBreak/>
        <w:t xml:space="preserve">ten dotyczy wyłącznie planu zagospodarowania przestrzennego województwa. </w:t>
      </w:r>
      <w:r w:rsidR="00381A65" w:rsidRPr="00E25DAC">
        <w:rPr>
          <w:rFonts w:cs="Times New Roman"/>
          <w:sz w:val="22"/>
          <w:szCs w:val="22"/>
        </w:rPr>
        <w:t>W</w:t>
      </w:r>
      <w:r w:rsidR="00381A65">
        <w:rPr>
          <w:rFonts w:cs="Times New Roman"/>
          <w:sz w:val="22"/>
          <w:szCs w:val="22"/>
        </w:rPr>
        <w:t> </w:t>
      </w:r>
      <w:r w:rsidR="00A05FD9" w:rsidRPr="00E25DAC">
        <w:rPr>
          <w:rFonts w:cs="Times New Roman"/>
          <w:sz w:val="22"/>
          <w:szCs w:val="22"/>
        </w:rPr>
        <w:t>stosunku do tego dokumentu tworzenie granic nie budzi wątpliwości.</w:t>
      </w:r>
    </w:p>
    <w:p w14:paraId="3AC783F1" w14:textId="60C8560A" w:rsidR="009E2FB2" w:rsidRPr="00E25DAC" w:rsidRDefault="001B0EC8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W </w:t>
      </w:r>
      <w:r w:rsidRPr="00E25DAC">
        <w:rPr>
          <w:rFonts w:cs="Times New Roman"/>
          <w:b/>
          <w:bCs/>
          <w:sz w:val="22"/>
          <w:szCs w:val="22"/>
        </w:rPr>
        <w:t>§ 3 ust. 7</w:t>
      </w:r>
      <w:r w:rsidRPr="00E25DAC">
        <w:rPr>
          <w:rFonts w:cs="Times New Roman"/>
          <w:sz w:val="22"/>
          <w:szCs w:val="22"/>
        </w:rPr>
        <w:t xml:space="preserve"> zastąpiono wyrażenie „dane przestrzenne dla kolejnego aktu planowania przestrzennego” wyrażeniem „nowe obiekty przestrzenne”. Z uwagi na to, że dane nie będą dotyczyć wyłącznie granicy </w:t>
      </w:r>
      <w:r w:rsidR="00AE706D">
        <w:rPr>
          <w:rFonts w:cs="Times New Roman"/>
          <w:sz w:val="22"/>
          <w:szCs w:val="22"/>
        </w:rPr>
        <w:t>app</w:t>
      </w:r>
      <w:r w:rsidRPr="00E25DAC">
        <w:rPr>
          <w:rFonts w:cs="Times New Roman"/>
          <w:sz w:val="22"/>
          <w:szCs w:val="22"/>
        </w:rPr>
        <w:t xml:space="preserve">, zaistniała potrzeba użycia bardziej ogólnego pojęcia tzn. obiektów przestrzennych, które mogą obejmować zarówno </w:t>
      </w:r>
      <w:r w:rsidR="00AE706D">
        <w:rPr>
          <w:rFonts w:cs="Times New Roman"/>
          <w:sz w:val="22"/>
          <w:szCs w:val="22"/>
        </w:rPr>
        <w:t>app</w:t>
      </w:r>
      <w:r w:rsidR="00023F6F" w:rsidRPr="00E25DAC">
        <w:rPr>
          <w:rFonts w:cs="Times New Roman"/>
          <w:sz w:val="22"/>
          <w:szCs w:val="22"/>
        </w:rPr>
        <w:t>,</w:t>
      </w:r>
      <w:r w:rsidRPr="00E25DAC">
        <w:rPr>
          <w:rFonts w:cs="Times New Roman"/>
          <w:sz w:val="22"/>
          <w:szCs w:val="22"/>
        </w:rPr>
        <w:t xml:space="preserve"> jak </w:t>
      </w:r>
      <w:r w:rsidR="00381A65">
        <w:rPr>
          <w:rFonts w:cs="Times New Roman"/>
          <w:sz w:val="22"/>
          <w:szCs w:val="22"/>
        </w:rPr>
        <w:t>i</w:t>
      </w:r>
      <w:r w:rsidRPr="00E25DAC">
        <w:rPr>
          <w:rFonts w:cs="Times New Roman"/>
          <w:sz w:val="22"/>
          <w:szCs w:val="22"/>
        </w:rPr>
        <w:t xml:space="preserve"> ustalenia takie jak strefy planistyczne i regulacje.</w:t>
      </w:r>
    </w:p>
    <w:p w14:paraId="131D7E35" w14:textId="77777777" w:rsidR="00023F6F" w:rsidRPr="00E25DAC" w:rsidRDefault="00023F6F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W </w:t>
      </w:r>
      <w:r w:rsidRPr="00E25DAC">
        <w:rPr>
          <w:rFonts w:cs="Times New Roman"/>
          <w:b/>
          <w:bCs/>
          <w:sz w:val="22"/>
          <w:szCs w:val="22"/>
        </w:rPr>
        <w:t xml:space="preserve">§ 5 </w:t>
      </w:r>
      <w:r w:rsidRPr="00E25DAC">
        <w:rPr>
          <w:rFonts w:cs="Times New Roman"/>
          <w:sz w:val="22"/>
          <w:szCs w:val="22"/>
        </w:rPr>
        <w:t xml:space="preserve">doprecyzowano sposób tworzenia identyfikatorów dla planu ogólnego gminy, aby zapewnić spójność </w:t>
      </w:r>
      <w:r w:rsidR="00E25DAC">
        <w:rPr>
          <w:rFonts w:cs="Times New Roman"/>
          <w:sz w:val="22"/>
          <w:szCs w:val="22"/>
        </w:rPr>
        <w:t>tworzonych danych</w:t>
      </w:r>
      <w:r w:rsidRPr="00E25DAC">
        <w:rPr>
          <w:rFonts w:cs="Times New Roman"/>
          <w:sz w:val="22"/>
          <w:szCs w:val="22"/>
        </w:rPr>
        <w:t>.</w:t>
      </w:r>
    </w:p>
    <w:p w14:paraId="6D7F7FEF" w14:textId="77777777" w:rsidR="009E2FB2" w:rsidRPr="00E25DAC" w:rsidRDefault="001B0EC8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W celu dostosowania treści rozporządzenia do zmian wprowadzanych ustawą z dnia 7 lipca o zmianie ustawy o planowaniu i zagospodarowaniu przestrzennym oraz niektórych innych ustaw </w:t>
      </w:r>
      <w:r w:rsidR="00C9271C" w:rsidRPr="00F112A4">
        <w:rPr>
          <w:rFonts w:cs="Times New Roman"/>
          <w:sz w:val="22"/>
          <w:szCs w:val="22"/>
        </w:rPr>
        <w:t>załącznik nr 1</w:t>
      </w:r>
      <w:r w:rsidRPr="004C0485">
        <w:rPr>
          <w:rFonts w:cs="Times New Roman"/>
          <w:sz w:val="22"/>
          <w:szCs w:val="22"/>
        </w:rPr>
        <w:t xml:space="preserve"> i </w:t>
      </w:r>
      <w:r w:rsidR="00C9271C" w:rsidRPr="00F112A4">
        <w:rPr>
          <w:rFonts w:cs="Times New Roman"/>
          <w:sz w:val="22"/>
          <w:szCs w:val="22"/>
        </w:rPr>
        <w:t>załącznik nr 2</w:t>
      </w:r>
      <w:r w:rsidRPr="004C0485">
        <w:rPr>
          <w:rFonts w:cs="Times New Roman"/>
          <w:sz w:val="22"/>
          <w:szCs w:val="22"/>
        </w:rPr>
        <w:t xml:space="preserve"> </w:t>
      </w:r>
      <w:r w:rsidRPr="00E25DAC">
        <w:rPr>
          <w:rFonts w:cs="Times New Roman"/>
          <w:sz w:val="22"/>
          <w:szCs w:val="22"/>
        </w:rPr>
        <w:t>otrzymały nowe brzmienie.</w:t>
      </w:r>
    </w:p>
    <w:p w14:paraId="4F5BD501" w14:textId="77777777" w:rsidR="009E2FB2" w:rsidRPr="00E25DAC" w:rsidRDefault="009E2FB2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eastAsia="Calibri" w:cs="Times New Roman"/>
          <w:b/>
          <w:sz w:val="22"/>
          <w:szCs w:val="22"/>
        </w:rPr>
      </w:pPr>
      <w:r w:rsidRPr="00E25DAC">
        <w:rPr>
          <w:rFonts w:eastAsia="Calibri"/>
          <w:b/>
          <w:bCs/>
          <w:sz w:val="22"/>
          <w:szCs w:val="22"/>
        </w:rPr>
        <w:t>3. P</w:t>
      </w:r>
      <w:r w:rsidRPr="00E25DAC">
        <w:rPr>
          <w:rFonts w:eastAsia="Calibri" w:cs="Times New Roman"/>
          <w:b/>
          <w:sz w:val="22"/>
          <w:szCs w:val="22"/>
        </w:rPr>
        <w:t>rzepis przejściowy i końcowy</w:t>
      </w:r>
    </w:p>
    <w:p w14:paraId="110777D5" w14:textId="77777777" w:rsidR="009E2FB2" w:rsidRPr="00E25DAC" w:rsidRDefault="001B0EC8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W </w:t>
      </w:r>
      <w:r w:rsidRPr="00891969">
        <w:rPr>
          <w:rFonts w:cs="Times New Roman"/>
          <w:b/>
          <w:bCs/>
          <w:sz w:val="22"/>
          <w:szCs w:val="22"/>
        </w:rPr>
        <w:t>§ 2</w:t>
      </w:r>
      <w:r w:rsidRPr="00E25DAC">
        <w:rPr>
          <w:rFonts w:cs="Times New Roman"/>
          <w:sz w:val="22"/>
          <w:szCs w:val="22"/>
        </w:rPr>
        <w:t xml:space="preserve"> projektu rozporządzenia wskazano, że przepisy w brzmieniu dotychczasowym będą miały zastosowanie do aktów planowania przestrzennego obowiązujących w dniu wejścia w życie zmiany rozporządzenia. </w:t>
      </w:r>
      <w:r w:rsidR="00023F6F" w:rsidRPr="00E25DAC">
        <w:rPr>
          <w:rFonts w:cs="Times New Roman"/>
          <w:sz w:val="22"/>
          <w:szCs w:val="22"/>
        </w:rPr>
        <w:t>Podobny przepis zastosowany w przypadku studium uwarunkowań i kierunków zagospodarowania przestrzennego</w:t>
      </w:r>
      <w:r w:rsidR="00891969">
        <w:rPr>
          <w:rFonts w:cs="Times New Roman"/>
          <w:sz w:val="22"/>
          <w:szCs w:val="22"/>
        </w:rPr>
        <w:t>, uzależniając dodatkowo od etap procedury</w:t>
      </w:r>
      <w:r w:rsidR="00023F6F" w:rsidRPr="00E25DAC">
        <w:rPr>
          <w:rFonts w:cs="Times New Roman"/>
          <w:sz w:val="22"/>
          <w:szCs w:val="22"/>
        </w:rPr>
        <w:t xml:space="preserve">. </w:t>
      </w:r>
      <w:r w:rsidR="00891969" w:rsidRPr="00E25DAC">
        <w:rPr>
          <w:rFonts w:cs="Times New Roman"/>
          <w:sz w:val="22"/>
          <w:szCs w:val="22"/>
        </w:rPr>
        <w:t>Regulacj</w:t>
      </w:r>
      <w:r w:rsidR="00891969">
        <w:rPr>
          <w:rFonts w:cs="Times New Roman"/>
          <w:sz w:val="22"/>
          <w:szCs w:val="22"/>
        </w:rPr>
        <w:t>e</w:t>
      </w:r>
      <w:r w:rsidR="00891969" w:rsidRPr="00E25DAC">
        <w:rPr>
          <w:rFonts w:cs="Times New Roman"/>
          <w:sz w:val="22"/>
          <w:szCs w:val="22"/>
        </w:rPr>
        <w:t xml:space="preserve"> t</w:t>
      </w:r>
      <w:r w:rsidR="00891969">
        <w:rPr>
          <w:rFonts w:cs="Times New Roman"/>
          <w:sz w:val="22"/>
          <w:szCs w:val="22"/>
        </w:rPr>
        <w:t>e</w:t>
      </w:r>
      <w:r w:rsidR="00891969" w:rsidRPr="00E25DAC">
        <w:rPr>
          <w:rFonts w:cs="Times New Roman"/>
          <w:sz w:val="22"/>
          <w:szCs w:val="22"/>
        </w:rPr>
        <w:t xml:space="preserve"> zapewni</w:t>
      </w:r>
      <w:r w:rsidR="00891969">
        <w:rPr>
          <w:rFonts w:cs="Times New Roman"/>
          <w:sz w:val="22"/>
          <w:szCs w:val="22"/>
        </w:rPr>
        <w:t>ą</w:t>
      </w:r>
      <w:r w:rsidR="00891969" w:rsidRPr="00E25DAC">
        <w:rPr>
          <w:rFonts w:cs="Times New Roman"/>
          <w:sz w:val="22"/>
          <w:szCs w:val="22"/>
        </w:rPr>
        <w:t xml:space="preserve"> płynny przebieg procedur planistycznych oraz wyeliminuj</w:t>
      </w:r>
      <w:r w:rsidR="00891969">
        <w:rPr>
          <w:rFonts w:cs="Times New Roman"/>
          <w:sz w:val="22"/>
          <w:szCs w:val="22"/>
        </w:rPr>
        <w:t>ą</w:t>
      </w:r>
      <w:r w:rsidR="00891969" w:rsidRPr="00E25DAC">
        <w:rPr>
          <w:rFonts w:cs="Times New Roman"/>
          <w:sz w:val="22"/>
          <w:szCs w:val="22"/>
        </w:rPr>
        <w:t xml:space="preserve"> ewentualne wątpliwości w tym zakresie.</w:t>
      </w:r>
    </w:p>
    <w:p w14:paraId="668CF281" w14:textId="165D1918" w:rsidR="006C3FB3" w:rsidRPr="00E25DAC" w:rsidRDefault="001B0EC8" w:rsidP="00723376">
      <w:pPr>
        <w:autoSpaceDN w:val="0"/>
        <w:adjustRightInd w:val="0"/>
        <w:spacing w:before="60" w:after="240" w:line="240" w:lineRule="auto"/>
        <w:jc w:val="both"/>
        <w:textAlignment w:val="baseline"/>
        <w:rPr>
          <w:rFonts w:cs="Times New Roman"/>
          <w:b/>
          <w:sz w:val="22"/>
          <w:szCs w:val="22"/>
        </w:rPr>
      </w:pPr>
      <w:r w:rsidRPr="00E25DAC">
        <w:rPr>
          <w:rFonts w:cs="Times New Roman"/>
          <w:sz w:val="22"/>
          <w:szCs w:val="22"/>
        </w:rPr>
        <w:t>Przewiduje się, że projektowane rozporządzenie wejdzie</w:t>
      </w:r>
      <w:r w:rsidR="00CF035F">
        <w:rPr>
          <w:rFonts w:cs="Times New Roman"/>
          <w:sz w:val="22"/>
          <w:szCs w:val="22"/>
        </w:rPr>
        <w:t xml:space="preserve"> po upływie 14 dni od dnia ogłoszenia.</w:t>
      </w:r>
      <w:r w:rsidRPr="00E25DAC">
        <w:rPr>
          <w:rFonts w:cs="Times New Roman"/>
          <w:sz w:val="22"/>
          <w:szCs w:val="22"/>
        </w:rPr>
        <w:t xml:space="preserve"> </w:t>
      </w:r>
    </w:p>
    <w:p w14:paraId="48402DAF" w14:textId="77777777" w:rsidR="00115F0F" w:rsidRPr="00E25DAC" w:rsidRDefault="009E2FB2" w:rsidP="00723376">
      <w:pPr>
        <w:spacing w:after="120" w:line="240" w:lineRule="auto"/>
        <w:jc w:val="both"/>
        <w:outlineLvl w:val="0"/>
        <w:rPr>
          <w:rFonts w:cs="Times New Roman"/>
          <w:b/>
          <w:sz w:val="22"/>
          <w:szCs w:val="22"/>
        </w:rPr>
      </w:pPr>
      <w:r w:rsidRPr="00E25DAC">
        <w:rPr>
          <w:rFonts w:cs="Times New Roman"/>
          <w:b/>
          <w:sz w:val="22"/>
          <w:szCs w:val="22"/>
        </w:rPr>
        <w:t>4</w:t>
      </w:r>
      <w:r w:rsidR="00115F0F" w:rsidRPr="00E25DAC">
        <w:rPr>
          <w:rFonts w:cs="Times New Roman"/>
          <w:b/>
          <w:sz w:val="22"/>
          <w:szCs w:val="22"/>
        </w:rPr>
        <w:t>. Wpływ na mikro i małych przedsiębiorców</w:t>
      </w:r>
    </w:p>
    <w:p w14:paraId="61255ED9" w14:textId="77777777" w:rsidR="007A4224" w:rsidRPr="00E25DAC" w:rsidRDefault="00115F0F" w:rsidP="00723376">
      <w:pPr>
        <w:spacing w:after="120" w:line="240" w:lineRule="auto"/>
        <w:jc w:val="both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Projekt wywiera jednoznacznie pozytywne oddziaływanie na sferę przedsiębiorczości, </w:t>
      </w:r>
      <w:r w:rsidR="00840327" w:rsidRPr="00E25DAC">
        <w:rPr>
          <w:rFonts w:cs="Times New Roman"/>
          <w:sz w:val="22"/>
          <w:szCs w:val="22"/>
        </w:rPr>
        <w:br/>
      </w:r>
      <w:r w:rsidRPr="00E25DAC">
        <w:rPr>
          <w:rFonts w:cs="Times New Roman"/>
          <w:sz w:val="22"/>
          <w:szCs w:val="22"/>
        </w:rPr>
        <w:t xml:space="preserve">w szczególności na mikro i małych przedsiębiorców, poprzez </w:t>
      </w:r>
      <w:r w:rsidR="00A73B0A" w:rsidRPr="00E25DAC">
        <w:rPr>
          <w:rFonts w:cs="Times New Roman"/>
          <w:sz w:val="22"/>
          <w:szCs w:val="22"/>
        </w:rPr>
        <w:t>przyspieszenie</w:t>
      </w:r>
      <w:r w:rsidRPr="00E25DAC">
        <w:rPr>
          <w:rFonts w:cs="Times New Roman"/>
          <w:sz w:val="22"/>
          <w:szCs w:val="22"/>
        </w:rPr>
        <w:t xml:space="preserve"> realizacji inwestycji budowlanych</w:t>
      </w:r>
      <w:r w:rsidR="00A73B0A" w:rsidRPr="00E25DAC">
        <w:rPr>
          <w:rFonts w:cs="Times New Roman"/>
          <w:sz w:val="22"/>
          <w:szCs w:val="22"/>
        </w:rPr>
        <w:t xml:space="preserve"> </w:t>
      </w:r>
      <w:r w:rsidR="00891650" w:rsidRPr="00E25DAC">
        <w:rPr>
          <w:rFonts w:cs="Times New Roman"/>
          <w:sz w:val="22"/>
          <w:szCs w:val="22"/>
        </w:rPr>
        <w:t>– ułatwienie dostępu do jednolitej informacji o planowanym zagospodarowaniu przestrzennym na poziomie kraju.</w:t>
      </w:r>
    </w:p>
    <w:p w14:paraId="71B4A796" w14:textId="77777777" w:rsidR="00115F0F" w:rsidRPr="00E25DAC" w:rsidRDefault="009E2FB2" w:rsidP="00723376">
      <w:pPr>
        <w:spacing w:after="120" w:line="240" w:lineRule="auto"/>
        <w:jc w:val="both"/>
        <w:outlineLvl w:val="0"/>
        <w:rPr>
          <w:rFonts w:cs="Times New Roman"/>
          <w:iCs/>
          <w:sz w:val="22"/>
          <w:szCs w:val="22"/>
        </w:rPr>
      </w:pPr>
      <w:r w:rsidRPr="00E25DAC">
        <w:rPr>
          <w:rFonts w:cs="Times New Roman"/>
          <w:b/>
          <w:sz w:val="22"/>
          <w:szCs w:val="22"/>
        </w:rPr>
        <w:t>5</w:t>
      </w:r>
      <w:r w:rsidR="00115F0F" w:rsidRPr="00E25DAC">
        <w:rPr>
          <w:rFonts w:cs="Times New Roman"/>
          <w:b/>
          <w:sz w:val="22"/>
          <w:szCs w:val="22"/>
        </w:rPr>
        <w:t>. Pozostałe informacje</w:t>
      </w:r>
    </w:p>
    <w:p w14:paraId="3A8E0FE4" w14:textId="77777777" w:rsidR="00115F0F" w:rsidRPr="00E25DAC" w:rsidRDefault="00115F0F" w:rsidP="00723376">
      <w:pPr>
        <w:spacing w:after="120" w:line="240" w:lineRule="auto"/>
        <w:jc w:val="both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>Projekt nie zawiera przepisów technicznych, o których mowa w § 4 rozporządzenia Rady Ministrów z</w:t>
      </w:r>
      <w:r w:rsidR="00155641" w:rsidRPr="00E25DAC">
        <w:rPr>
          <w:rFonts w:cs="Times New Roman"/>
          <w:sz w:val="22"/>
          <w:szCs w:val="22"/>
        </w:rPr>
        <w:t> </w:t>
      </w:r>
      <w:r w:rsidRPr="00E25DAC">
        <w:rPr>
          <w:rFonts w:cs="Times New Roman"/>
          <w:sz w:val="22"/>
          <w:szCs w:val="22"/>
        </w:rPr>
        <w:t>dnia 23 grudnia 2002 r. w sprawie sposobu funkcjonowania krajowego systemu notyfikacji norm i</w:t>
      </w:r>
      <w:r w:rsidR="00155641" w:rsidRPr="00E25DAC">
        <w:rPr>
          <w:rFonts w:cs="Times New Roman"/>
          <w:sz w:val="22"/>
          <w:szCs w:val="22"/>
        </w:rPr>
        <w:t> </w:t>
      </w:r>
      <w:r w:rsidRPr="00E25DAC">
        <w:rPr>
          <w:rFonts w:cs="Times New Roman"/>
          <w:sz w:val="22"/>
          <w:szCs w:val="22"/>
        </w:rPr>
        <w:t>aktów prawnych (Dz. U. poz. 2039 oraz z 2004 r. poz. 597) i w związku z tym nie podlega notyfikacji.</w:t>
      </w:r>
    </w:p>
    <w:p w14:paraId="770474F7" w14:textId="77777777" w:rsidR="00115F0F" w:rsidRPr="00E25DAC" w:rsidRDefault="00115F0F" w:rsidP="00723376">
      <w:pPr>
        <w:spacing w:after="120" w:line="240" w:lineRule="auto"/>
        <w:jc w:val="both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 xml:space="preserve">Projekt nie wymaga notyfikacji programu pomocowego, zgodnie z przepisami ustawy z dnia 30 kwietnia 2004 r. o postępowaniu w sprawach dotyczących pomocy publicznej (Dz. U. z </w:t>
      </w:r>
      <w:r w:rsidR="000A4221" w:rsidRPr="00E25DAC">
        <w:rPr>
          <w:rFonts w:cs="Times New Roman"/>
          <w:sz w:val="22"/>
          <w:szCs w:val="22"/>
        </w:rPr>
        <w:t xml:space="preserve">2023 </w:t>
      </w:r>
      <w:r w:rsidRPr="00E25DAC">
        <w:rPr>
          <w:rFonts w:cs="Times New Roman"/>
          <w:sz w:val="22"/>
          <w:szCs w:val="22"/>
        </w:rPr>
        <w:t xml:space="preserve">r. poz. </w:t>
      </w:r>
      <w:r w:rsidR="000A4221" w:rsidRPr="00E25DAC">
        <w:rPr>
          <w:rFonts w:cs="Times New Roman"/>
          <w:sz w:val="22"/>
          <w:szCs w:val="22"/>
        </w:rPr>
        <w:t xml:space="preserve">702). </w:t>
      </w:r>
      <w:r w:rsidRPr="00E25DAC">
        <w:rPr>
          <w:rFonts w:cs="Times New Roman"/>
          <w:sz w:val="22"/>
          <w:szCs w:val="22"/>
        </w:rPr>
        <w:t xml:space="preserve">Wprowadzone regulacje nie stanowią pomocy publicznej </w:t>
      </w:r>
      <w:r w:rsidR="00EF1024" w:rsidRPr="00E25DAC">
        <w:rPr>
          <w:rFonts w:cs="Times New Roman"/>
          <w:sz w:val="22"/>
          <w:szCs w:val="22"/>
        </w:rPr>
        <w:t>–</w:t>
      </w:r>
      <w:r w:rsidRPr="00E25DAC">
        <w:rPr>
          <w:rFonts w:cs="Times New Roman"/>
          <w:sz w:val="22"/>
          <w:szCs w:val="22"/>
        </w:rPr>
        <w:t xml:space="preserve"> projektowane przepisy nie odnoszą się do przepływu środków finansowych, nie przewiduje się w nich udzielenia przez władze publiczne korzyści ekonomicznej. </w:t>
      </w:r>
    </w:p>
    <w:p w14:paraId="01083174" w14:textId="77777777" w:rsidR="00115F0F" w:rsidRPr="00E25DAC" w:rsidRDefault="00115F0F" w:rsidP="00723376">
      <w:pPr>
        <w:spacing w:after="120" w:line="240" w:lineRule="auto"/>
        <w:jc w:val="both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>Projekt jest zgodny z przepisami Unii Europejskiej i nie podlega notyfikacji zgodnie z przepisami dotyczącymi funkcjonowania krajowego systemu notyfikacji norm i aktów prawnych.</w:t>
      </w:r>
    </w:p>
    <w:p w14:paraId="325DDD39" w14:textId="77777777" w:rsidR="00413880" w:rsidRPr="00E25DAC" w:rsidRDefault="00115F0F" w:rsidP="00723376">
      <w:pPr>
        <w:spacing w:after="120" w:line="240" w:lineRule="auto"/>
        <w:jc w:val="both"/>
        <w:rPr>
          <w:rFonts w:cs="Times New Roman"/>
          <w:sz w:val="22"/>
          <w:szCs w:val="22"/>
        </w:rPr>
      </w:pPr>
      <w:r w:rsidRPr="00E25DAC">
        <w:rPr>
          <w:rFonts w:cs="Times New Roman"/>
          <w:sz w:val="22"/>
          <w:szCs w:val="22"/>
        </w:rPr>
        <w:t>Projekt nie wymaga przedstawienia właściwym organom i instytucjom Unii Europejskiej.</w:t>
      </w:r>
      <w:bookmarkStart w:id="0" w:name="_gjdgxs"/>
      <w:bookmarkEnd w:id="0"/>
    </w:p>
    <w:p w14:paraId="78BF7A05" w14:textId="77777777" w:rsidR="00A9561F" w:rsidRDefault="00413880" w:rsidP="00A9561F">
      <w:pPr>
        <w:spacing w:after="120" w:line="240" w:lineRule="auto"/>
        <w:jc w:val="both"/>
        <w:rPr>
          <w:color w:val="000000"/>
          <w:spacing w:val="-2"/>
        </w:rPr>
      </w:pPr>
      <w:r w:rsidRPr="00E25DAC">
        <w:rPr>
          <w:rFonts w:cs="Times New Roman"/>
          <w:sz w:val="22"/>
          <w:szCs w:val="22"/>
        </w:rPr>
        <w:t xml:space="preserve">Zgodnie z art. 5 ustawy z dnia 7 lipca 2005 r. o działalności lobbingowej w procesie stanowienia prawa (Dz. U. z 2017 r. poz. 248) oraz § 52 ust. 1 uchwały </w:t>
      </w:r>
      <w:r w:rsidR="004150D1" w:rsidRPr="00E25DAC">
        <w:rPr>
          <w:rFonts w:cs="Times New Roman"/>
          <w:sz w:val="22"/>
          <w:szCs w:val="22"/>
        </w:rPr>
        <w:t>n</w:t>
      </w:r>
      <w:r w:rsidRPr="00E25DAC">
        <w:rPr>
          <w:rFonts w:cs="Times New Roman"/>
          <w:sz w:val="22"/>
          <w:szCs w:val="22"/>
        </w:rPr>
        <w:t xml:space="preserve">r 190 Rady Ministrów z dnia 29 października 2013 r. </w:t>
      </w:r>
      <w:r w:rsidR="004C0485">
        <w:rPr>
          <w:rFonts w:cs="Times New Roman"/>
          <w:sz w:val="22"/>
          <w:szCs w:val="22"/>
        </w:rPr>
        <w:t>–</w:t>
      </w:r>
      <w:r w:rsidR="00AD1167">
        <w:rPr>
          <w:rFonts w:cs="Times New Roman"/>
          <w:sz w:val="22"/>
          <w:szCs w:val="22"/>
        </w:rPr>
        <w:t xml:space="preserve"> </w:t>
      </w:r>
      <w:r w:rsidRPr="00E25DAC">
        <w:rPr>
          <w:rFonts w:cs="Times New Roman"/>
          <w:sz w:val="22"/>
          <w:szCs w:val="22"/>
        </w:rPr>
        <w:t>Regulamin pracy Rady Ministrów (M.P. z 20</w:t>
      </w:r>
      <w:r w:rsidR="00AD1167">
        <w:rPr>
          <w:rFonts w:cs="Times New Roman"/>
          <w:sz w:val="22"/>
          <w:szCs w:val="22"/>
        </w:rPr>
        <w:t>22</w:t>
      </w:r>
      <w:r w:rsidRPr="00E25DAC">
        <w:rPr>
          <w:rFonts w:cs="Times New Roman"/>
          <w:sz w:val="22"/>
          <w:szCs w:val="22"/>
        </w:rPr>
        <w:t xml:space="preserve"> r. poz. </w:t>
      </w:r>
      <w:r w:rsidR="00AD1167">
        <w:rPr>
          <w:rFonts w:cs="Times New Roman"/>
          <w:sz w:val="22"/>
          <w:szCs w:val="22"/>
        </w:rPr>
        <w:t>348</w:t>
      </w:r>
      <w:r w:rsidRPr="00E25DAC">
        <w:rPr>
          <w:rFonts w:cs="Times New Roman"/>
          <w:sz w:val="22"/>
          <w:szCs w:val="22"/>
        </w:rPr>
        <w:t xml:space="preserve">) projekt </w:t>
      </w:r>
      <w:r w:rsidR="00210073" w:rsidRPr="00E25DAC">
        <w:rPr>
          <w:rFonts w:cs="Times New Roman"/>
          <w:sz w:val="22"/>
          <w:szCs w:val="22"/>
        </w:rPr>
        <w:t>zosta</w:t>
      </w:r>
      <w:r w:rsidR="00FB027B">
        <w:rPr>
          <w:rFonts w:cs="Times New Roman"/>
          <w:sz w:val="22"/>
          <w:szCs w:val="22"/>
        </w:rPr>
        <w:t>ł</w:t>
      </w:r>
      <w:r w:rsidRPr="00E25DAC">
        <w:rPr>
          <w:rFonts w:cs="Times New Roman"/>
          <w:sz w:val="22"/>
          <w:szCs w:val="22"/>
        </w:rPr>
        <w:t xml:space="preserve"> udostępniony </w:t>
      </w:r>
      <w:r w:rsidR="00FB027B">
        <w:rPr>
          <w:rFonts w:cs="Times New Roman"/>
          <w:sz w:val="22"/>
          <w:szCs w:val="22"/>
        </w:rPr>
        <w:t xml:space="preserve">3 sierpnia 2023 r. </w:t>
      </w:r>
      <w:r w:rsidRPr="00E25DAC">
        <w:rPr>
          <w:rFonts w:cs="Times New Roman"/>
          <w:sz w:val="22"/>
          <w:szCs w:val="22"/>
        </w:rPr>
        <w:t>w Biuletynie</w:t>
      </w:r>
      <w:r w:rsidR="001D25BB" w:rsidRPr="00E25DAC">
        <w:rPr>
          <w:rFonts w:cs="Times New Roman"/>
          <w:sz w:val="22"/>
          <w:szCs w:val="22"/>
        </w:rPr>
        <w:t xml:space="preserve"> Informacji Publicznej Ministra</w:t>
      </w:r>
      <w:r w:rsidRPr="00E25DAC">
        <w:rPr>
          <w:rFonts w:cs="Times New Roman"/>
          <w:sz w:val="22"/>
          <w:szCs w:val="22"/>
        </w:rPr>
        <w:t xml:space="preserve"> Rozwoju oraz na stronie podmiotowej Rządowego Centrum Legislacji w zakładce „Rządowy proces legislacyjny”</w:t>
      </w:r>
      <w:r w:rsidR="00FB027B">
        <w:rPr>
          <w:rFonts w:cs="Times New Roman"/>
          <w:sz w:val="22"/>
          <w:szCs w:val="22"/>
        </w:rPr>
        <w:t xml:space="preserve">: </w:t>
      </w:r>
      <w:hyperlink r:id="rId7" w:history="1">
        <w:r w:rsidR="00FB027B" w:rsidRPr="005F338D">
          <w:rPr>
            <w:rStyle w:val="Hipercze"/>
            <w:spacing w:val="-2"/>
          </w:rPr>
          <w:t>https://legislacja.rcl.gov.pl/projekt/12375301</w:t>
        </w:r>
      </w:hyperlink>
      <w:r w:rsidR="00FB027B">
        <w:rPr>
          <w:color w:val="000000"/>
          <w:spacing w:val="-2"/>
        </w:rPr>
        <w:t>.</w:t>
      </w:r>
      <w:r w:rsidR="00A9561F">
        <w:rPr>
          <w:color w:val="000000"/>
          <w:spacing w:val="-2"/>
        </w:rPr>
        <w:t xml:space="preserve"> </w:t>
      </w:r>
    </w:p>
    <w:p w14:paraId="4D903B48" w14:textId="77777777" w:rsidR="006F55D3" w:rsidRPr="006F55D3" w:rsidRDefault="006F55D3" w:rsidP="006F55D3">
      <w:pPr>
        <w:spacing w:after="120" w:line="240" w:lineRule="auto"/>
        <w:jc w:val="both"/>
        <w:rPr>
          <w:color w:val="000000"/>
          <w:spacing w:val="-2"/>
        </w:rPr>
      </w:pPr>
      <w:r w:rsidRPr="006F55D3">
        <w:rPr>
          <w:color w:val="000000"/>
          <w:spacing w:val="-2"/>
        </w:rPr>
        <w:t>Projekt rozporządzenia został poddany konsultacjom i opiniowaniu w III kwartale 2023 r. Czas na konsultacje publiczne wynosił ponad 30 dni – od 4 sierpnia do 8 września 2023 r.</w:t>
      </w:r>
    </w:p>
    <w:p w14:paraId="16A09DC8" w14:textId="313F2115" w:rsidR="00A9561F" w:rsidRDefault="006F55D3" w:rsidP="006F55D3">
      <w:pPr>
        <w:spacing w:after="120" w:line="240" w:lineRule="auto"/>
        <w:jc w:val="both"/>
        <w:rPr>
          <w:color w:val="000000"/>
          <w:spacing w:val="-2"/>
        </w:rPr>
      </w:pPr>
      <w:r w:rsidRPr="006F55D3">
        <w:rPr>
          <w:color w:val="000000"/>
          <w:spacing w:val="-2"/>
        </w:rPr>
        <w:lastRenderedPageBreak/>
        <w:t>Ponadto, projekt rozporządzenia podlegał opiniowaniu w ramach Zespołu ds. społeczeństwa informacyjnego oraz Zespołu ds. Infrastruktury, Urbanistyki i Transportu Komisji Wspólnej Rządu i Samorządu Terytorialnego.</w:t>
      </w:r>
    </w:p>
    <w:sectPr w:rsidR="00A9561F" w:rsidSect="00E10B82">
      <w:headerReference w:type="default" r:id="rId8"/>
      <w:pgSz w:w="11906" w:h="16838"/>
      <w:pgMar w:top="1560" w:right="1434" w:bottom="1560" w:left="1418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CCE64" w14:textId="77777777" w:rsidR="00AA7124" w:rsidRDefault="00AA7124">
      <w:pPr>
        <w:spacing w:line="240" w:lineRule="auto"/>
      </w:pPr>
      <w:r>
        <w:separator/>
      </w:r>
    </w:p>
  </w:endnote>
  <w:endnote w:type="continuationSeparator" w:id="0">
    <w:p w14:paraId="2799CDAB" w14:textId="77777777" w:rsidR="00AA7124" w:rsidRDefault="00AA71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E1CB2" w14:textId="77777777" w:rsidR="00AA7124" w:rsidRDefault="00AA7124">
      <w:pPr>
        <w:spacing w:line="240" w:lineRule="auto"/>
      </w:pPr>
      <w:r>
        <w:separator/>
      </w:r>
    </w:p>
  </w:footnote>
  <w:footnote w:type="continuationSeparator" w:id="0">
    <w:p w14:paraId="64527017" w14:textId="77777777" w:rsidR="00AA7124" w:rsidRDefault="00AA71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9738" w14:textId="09AB0EF7" w:rsidR="00A80C9B" w:rsidRDefault="00A80C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2D8A98E"/>
    <w:lvl w:ilvl="0">
      <w:start w:val="1"/>
      <w:numFmt w:val="bullet"/>
      <w:lvlText w:val=""/>
      <w:lvlJc w:val="left"/>
      <w:pPr>
        <w:tabs>
          <w:tab w:val="num" w:pos="4319"/>
        </w:tabs>
        <w:ind w:left="4319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039"/>
        </w:tabs>
        <w:ind w:left="5399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5759"/>
        </w:tabs>
        <w:ind w:left="611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6479"/>
        </w:tabs>
        <w:ind w:left="6839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7199"/>
        </w:tabs>
        <w:ind w:left="7559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7919"/>
        </w:tabs>
        <w:ind w:left="8279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8639"/>
        </w:tabs>
        <w:ind w:left="8999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9359"/>
        </w:tabs>
        <w:ind w:left="9719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0079"/>
        </w:tabs>
        <w:ind w:left="10439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05" w:hanging="705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pacing w:val="-2"/>
        <w:sz w:val="24"/>
        <w:szCs w:val="24"/>
        <w:u w:val="single"/>
      </w:rPr>
    </w:lvl>
  </w:abstractNum>
  <w:abstractNum w:abstractNumId="7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spacing w:val="-2"/>
      </w:rPr>
    </w:lvl>
  </w:abstractNum>
  <w:abstractNum w:abstractNumId="11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pacing w:val="-2"/>
      </w:rPr>
    </w:lvl>
  </w:abstractNum>
  <w:abstractNum w:abstractNumId="12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  <w:b w:val="0"/>
      </w:rPr>
    </w:lvl>
  </w:abstractNum>
  <w:abstractNum w:abstractNumId="13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4" w15:restartNumberingAfterBreak="0">
    <w:nsid w:val="0000000E"/>
    <w:multiLevelType w:val="singleLevel"/>
    <w:tmpl w:val="0000000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5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920" w:hanging="360"/>
      </w:pPr>
      <w:rPr>
        <w:rFonts w:ascii="Symbol" w:hAnsi="Symbol" w:cs="Times New Roman" w:hint="default"/>
        <w:spacing w:val="-2"/>
        <w:sz w:val="24"/>
        <w:szCs w:val="24"/>
      </w:rPr>
    </w:lvl>
  </w:abstractNum>
  <w:abstractNum w:abstractNumId="16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szCs w:val="24"/>
      </w:rPr>
    </w:lvl>
  </w:abstractNum>
  <w:abstractNum w:abstractNumId="17" w15:restartNumberingAfterBreak="0">
    <w:nsid w:val="00000011"/>
    <w:multiLevelType w:val="singleLevel"/>
    <w:tmpl w:val="00000011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color w:val="000000"/>
        <w:spacing w:val="-2"/>
        <w:sz w:val="22"/>
        <w:szCs w:val="22"/>
      </w:rPr>
    </w:lvl>
  </w:abstractNum>
  <w:abstractNum w:abstractNumId="18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 w:hint="default"/>
        <w:color w:val="000000"/>
        <w:sz w:val="22"/>
        <w:szCs w:val="22"/>
      </w:rPr>
    </w:lvl>
  </w:abstractNum>
  <w:abstractNum w:abstractNumId="19" w15:restartNumberingAfterBreak="0">
    <w:nsid w:val="00000013"/>
    <w:multiLevelType w:val="single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bCs/>
      </w:rPr>
    </w:lvl>
  </w:abstractNum>
  <w:abstractNum w:abstractNumId="20" w15:restartNumberingAfterBreak="0">
    <w:nsid w:val="00000014"/>
    <w:multiLevelType w:val="singleLevel"/>
    <w:tmpl w:val="00000014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2"/>
        <w:szCs w:val="22"/>
      </w:rPr>
    </w:lvl>
  </w:abstractNum>
  <w:abstractNum w:abstractNumId="21" w15:restartNumberingAfterBreak="0">
    <w:nsid w:val="00000015"/>
    <w:multiLevelType w:val="single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425" w:hanging="705"/>
      </w:pPr>
      <w:rPr>
        <w:rFonts w:hint="default"/>
      </w:rPr>
    </w:lvl>
  </w:abstractNum>
  <w:abstractNum w:abstractNumId="23" w15:restartNumberingAfterBreak="0">
    <w:nsid w:val="00000017"/>
    <w:multiLevelType w:val="singleLevel"/>
    <w:tmpl w:val="00000017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Times New Roman"/>
        <w:sz w:val="24"/>
        <w:szCs w:val="24"/>
      </w:rPr>
    </w:lvl>
  </w:abstractNum>
  <w:abstractNum w:abstractNumId="24" w15:restartNumberingAfterBreak="0">
    <w:nsid w:val="00000018"/>
    <w:multiLevelType w:val="multilevel"/>
    <w:tmpl w:val="00000018"/>
    <w:name w:val="WW8Num32"/>
    <w:lvl w:ilvl="0">
      <w:start w:val="1"/>
      <w:numFmt w:val="lowerLetter"/>
      <w:lvlText w:val="%1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Cs/>
      </w:rPr>
    </w:lvl>
    <w:lvl w:ilvl="1">
      <w:start w:val="1"/>
      <w:numFmt w:val="lowerRoman"/>
      <w:lvlText w:val="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</w:rPr>
    </w:lvl>
    <w:lvl w:ilvl="2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4"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5"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6"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7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8"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</w:abstractNum>
  <w:abstractNum w:abstractNumId="25" w15:restartNumberingAfterBreak="0">
    <w:nsid w:val="00000019"/>
    <w:multiLevelType w:val="multilevel"/>
    <w:tmpl w:val="00000019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7" w15:restartNumberingAfterBreak="0">
    <w:nsid w:val="0000001B"/>
    <w:multiLevelType w:val="multilevel"/>
    <w:tmpl w:val="0000001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7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1" w:hanging="180"/>
      </w:pPr>
    </w:lvl>
  </w:abstractNum>
  <w:abstractNum w:abstractNumId="28" w15:restartNumberingAfterBreak="0">
    <w:nsid w:val="0000001C"/>
    <w:multiLevelType w:val="multilevel"/>
    <w:tmpl w:val="0000001C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E"/>
    <w:multiLevelType w:val="multilevel"/>
    <w:tmpl w:val="0000001E"/>
    <w:lvl w:ilvl="0">
      <w:start w:val="1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1F"/>
    <w:multiLevelType w:val="multilevel"/>
    <w:tmpl w:val="0000001F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6021B9E"/>
    <w:multiLevelType w:val="hybridMultilevel"/>
    <w:tmpl w:val="4B7C3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77C47A3"/>
    <w:multiLevelType w:val="hybridMultilevel"/>
    <w:tmpl w:val="0F0EE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AD13741"/>
    <w:multiLevelType w:val="hybridMultilevel"/>
    <w:tmpl w:val="FCAAA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D2620BE"/>
    <w:multiLevelType w:val="hybridMultilevel"/>
    <w:tmpl w:val="B978B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D28790B"/>
    <w:multiLevelType w:val="hybridMultilevel"/>
    <w:tmpl w:val="69A44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15B31F2F"/>
    <w:multiLevelType w:val="hybridMultilevel"/>
    <w:tmpl w:val="08EA67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A8940D2"/>
    <w:multiLevelType w:val="hybridMultilevel"/>
    <w:tmpl w:val="3DE87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9559B4"/>
    <w:multiLevelType w:val="hybridMultilevel"/>
    <w:tmpl w:val="136C8BAE"/>
    <w:lvl w:ilvl="0" w:tplc="5DBC889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25C24D9B"/>
    <w:multiLevelType w:val="hybridMultilevel"/>
    <w:tmpl w:val="CD667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9E11E2"/>
    <w:multiLevelType w:val="hybridMultilevel"/>
    <w:tmpl w:val="5D1C68DE"/>
    <w:lvl w:ilvl="0" w:tplc="8F486662">
      <w:numFmt w:val="bullet"/>
      <w:lvlText w:val="·"/>
      <w:lvlJc w:val="left"/>
      <w:pPr>
        <w:ind w:left="1390" w:hanging="67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3270C6E"/>
    <w:multiLevelType w:val="hybridMultilevel"/>
    <w:tmpl w:val="1602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B70BA5"/>
    <w:multiLevelType w:val="hybridMultilevel"/>
    <w:tmpl w:val="69925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261BAF"/>
    <w:multiLevelType w:val="hybridMultilevel"/>
    <w:tmpl w:val="69925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B3083"/>
    <w:multiLevelType w:val="hybridMultilevel"/>
    <w:tmpl w:val="87BCB6AA"/>
    <w:lvl w:ilvl="0" w:tplc="8F486662">
      <w:numFmt w:val="bullet"/>
      <w:lvlText w:val="·"/>
      <w:lvlJc w:val="left"/>
      <w:pPr>
        <w:ind w:left="1390" w:hanging="67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4D2439"/>
    <w:multiLevelType w:val="hybridMultilevel"/>
    <w:tmpl w:val="B462C392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4C6B6E0B"/>
    <w:multiLevelType w:val="hybridMultilevel"/>
    <w:tmpl w:val="EF4490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DB00E5C"/>
    <w:multiLevelType w:val="hybridMultilevel"/>
    <w:tmpl w:val="24EC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04253C"/>
    <w:multiLevelType w:val="hybridMultilevel"/>
    <w:tmpl w:val="509E433C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B3D74"/>
    <w:multiLevelType w:val="hybridMultilevel"/>
    <w:tmpl w:val="59AC96FE"/>
    <w:lvl w:ilvl="0" w:tplc="05B2FF5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F8675A"/>
    <w:multiLevelType w:val="hybridMultilevel"/>
    <w:tmpl w:val="7A0CA244"/>
    <w:lvl w:ilvl="0" w:tplc="5DBC8890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2" w15:restartNumberingAfterBreak="0">
    <w:nsid w:val="60770B5A"/>
    <w:multiLevelType w:val="hybridMultilevel"/>
    <w:tmpl w:val="606C8F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3F32ADA"/>
    <w:multiLevelType w:val="hybridMultilevel"/>
    <w:tmpl w:val="F378D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020120"/>
    <w:multiLevelType w:val="hybridMultilevel"/>
    <w:tmpl w:val="D1B47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463B87"/>
    <w:multiLevelType w:val="hybridMultilevel"/>
    <w:tmpl w:val="DE60C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216068"/>
    <w:multiLevelType w:val="hybridMultilevel"/>
    <w:tmpl w:val="7E286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89621D"/>
    <w:multiLevelType w:val="hybridMultilevel"/>
    <w:tmpl w:val="A722328C"/>
    <w:lvl w:ilvl="0" w:tplc="DD047C14">
      <w:start w:val="1"/>
      <w:numFmt w:val="lowerRoman"/>
      <w:lvlText w:val="%1)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146620"/>
    <w:multiLevelType w:val="hybridMultilevel"/>
    <w:tmpl w:val="2904F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124299">
    <w:abstractNumId w:val="1"/>
  </w:num>
  <w:num w:numId="2" w16cid:durableId="519664989">
    <w:abstractNumId w:val="2"/>
  </w:num>
  <w:num w:numId="3" w16cid:durableId="571626703">
    <w:abstractNumId w:val="3"/>
  </w:num>
  <w:num w:numId="4" w16cid:durableId="1233082899">
    <w:abstractNumId w:val="4"/>
  </w:num>
  <w:num w:numId="5" w16cid:durableId="1413235832">
    <w:abstractNumId w:val="5"/>
  </w:num>
  <w:num w:numId="6" w16cid:durableId="1197618741">
    <w:abstractNumId w:val="6"/>
  </w:num>
  <w:num w:numId="7" w16cid:durableId="1514539915">
    <w:abstractNumId w:val="7"/>
  </w:num>
  <w:num w:numId="8" w16cid:durableId="568687856">
    <w:abstractNumId w:val="8"/>
  </w:num>
  <w:num w:numId="9" w16cid:durableId="2065368405">
    <w:abstractNumId w:val="9"/>
  </w:num>
  <w:num w:numId="10" w16cid:durableId="1579633158">
    <w:abstractNumId w:val="10"/>
  </w:num>
  <w:num w:numId="11" w16cid:durableId="1888057424">
    <w:abstractNumId w:val="11"/>
  </w:num>
  <w:num w:numId="12" w16cid:durableId="2132625774">
    <w:abstractNumId w:val="12"/>
  </w:num>
  <w:num w:numId="13" w16cid:durableId="945891879">
    <w:abstractNumId w:val="13"/>
  </w:num>
  <w:num w:numId="14" w16cid:durableId="1761608947">
    <w:abstractNumId w:val="14"/>
  </w:num>
  <w:num w:numId="15" w16cid:durableId="2115710240">
    <w:abstractNumId w:val="15"/>
  </w:num>
  <w:num w:numId="16" w16cid:durableId="1117603075">
    <w:abstractNumId w:val="16"/>
  </w:num>
  <w:num w:numId="17" w16cid:durableId="798954486">
    <w:abstractNumId w:val="17"/>
  </w:num>
  <w:num w:numId="18" w16cid:durableId="1403478895">
    <w:abstractNumId w:val="18"/>
  </w:num>
  <w:num w:numId="19" w16cid:durableId="1794900162">
    <w:abstractNumId w:val="19"/>
  </w:num>
  <w:num w:numId="20" w16cid:durableId="245456730">
    <w:abstractNumId w:val="20"/>
  </w:num>
  <w:num w:numId="21" w16cid:durableId="1772315466">
    <w:abstractNumId w:val="21"/>
  </w:num>
  <w:num w:numId="22" w16cid:durableId="51776832">
    <w:abstractNumId w:val="22"/>
  </w:num>
  <w:num w:numId="23" w16cid:durableId="226500539">
    <w:abstractNumId w:val="23"/>
  </w:num>
  <w:num w:numId="24" w16cid:durableId="548567925">
    <w:abstractNumId w:val="24"/>
  </w:num>
  <w:num w:numId="25" w16cid:durableId="427972453">
    <w:abstractNumId w:val="25"/>
  </w:num>
  <w:num w:numId="26" w16cid:durableId="888686653">
    <w:abstractNumId w:val="26"/>
  </w:num>
  <w:num w:numId="27" w16cid:durableId="766845875">
    <w:abstractNumId w:val="27"/>
  </w:num>
  <w:num w:numId="28" w16cid:durableId="998774134">
    <w:abstractNumId w:val="28"/>
  </w:num>
  <w:num w:numId="29" w16cid:durableId="1012994640">
    <w:abstractNumId w:val="29"/>
  </w:num>
  <w:num w:numId="30" w16cid:durableId="1482698451">
    <w:abstractNumId w:val="30"/>
  </w:num>
  <w:num w:numId="31" w16cid:durableId="2024627710">
    <w:abstractNumId w:val="31"/>
  </w:num>
  <w:num w:numId="32" w16cid:durableId="890917970">
    <w:abstractNumId w:val="42"/>
  </w:num>
  <w:num w:numId="33" w16cid:durableId="506678996">
    <w:abstractNumId w:val="54"/>
  </w:num>
  <w:num w:numId="34" w16cid:durableId="1111706162">
    <w:abstractNumId w:val="53"/>
  </w:num>
  <w:num w:numId="35" w16cid:durableId="998463692">
    <w:abstractNumId w:val="37"/>
  </w:num>
  <w:num w:numId="36" w16cid:durableId="1301958378">
    <w:abstractNumId w:val="41"/>
  </w:num>
  <w:num w:numId="37" w16cid:durableId="879366776">
    <w:abstractNumId w:val="45"/>
  </w:num>
  <w:num w:numId="38" w16cid:durableId="2128890238">
    <w:abstractNumId w:val="32"/>
  </w:num>
  <w:num w:numId="39" w16cid:durableId="486670956">
    <w:abstractNumId w:val="39"/>
  </w:num>
  <w:num w:numId="40" w16cid:durableId="2042126887">
    <w:abstractNumId w:val="43"/>
  </w:num>
  <w:num w:numId="41" w16cid:durableId="1807354493">
    <w:abstractNumId w:val="47"/>
  </w:num>
  <w:num w:numId="42" w16cid:durableId="1190292823">
    <w:abstractNumId w:val="46"/>
  </w:num>
  <w:num w:numId="43" w16cid:durableId="1217819104">
    <w:abstractNumId w:val="51"/>
  </w:num>
  <w:num w:numId="44" w16cid:durableId="1135562014">
    <w:abstractNumId w:val="50"/>
  </w:num>
  <w:num w:numId="45" w16cid:durableId="137457367">
    <w:abstractNumId w:val="56"/>
  </w:num>
  <w:num w:numId="46" w16cid:durableId="4348603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675114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12370184">
    <w:abstractNumId w:val="36"/>
  </w:num>
  <w:num w:numId="49" w16cid:durableId="8141382">
    <w:abstractNumId w:val="48"/>
  </w:num>
  <w:num w:numId="50" w16cid:durableId="86972441">
    <w:abstractNumId w:val="38"/>
  </w:num>
  <w:num w:numId="51" w16cid:durableId="1592547567">
    <w:abstractNumId w:val="34"/>
  </w:num>
  <w:num w:numId="52" w16cid:durableId="1069772108">
    <w:abstractNumId w:val="44"/>
  </w:num>
  <w:num w:numId="53" w16cid:durableId="585001065">
    <w:abstractNumId w:val="0"/>
  </w:num>
  <w:num w:numId="54" w16cid:durableId="1849129520">
    <w:abstractNumId w:val="35"/>
  </w:num>
  <w:num w:numId="55" w16cid:durableId="1735617117">
    <w:abstractNumId w:val="55"/>
  </w:num>
  <w:num w:numId="56" w16cid:durableId="630281673">
    <w:abstractNumId w:val="33"/>
  </w:num>
  <w:num w:numId="57" w16cid:durableId="1912227082">
    <w:abstractNumId w:val="40"/>
  </w:num>
  <w:num w:numId="58" w16cid:durableId="1088622684">
    <w:abstractNumId w:val="49"/>
  </w:num>
  <w:num w:numId="59" w16cid:durableId="2061318920">
    <w:abstractNumId w:val="49"/>
  </w:num>
  <w:num w:numId="60" w16cid:durableId="1106997926">
    <w:abstractNumId w:val="52"/>
  </w:num>
  <w:num w:numId="61" w16cid:durableId="312952755">
    <w:abstractNumId w:val="5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embedSystemFont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CE"/>
    <w:rsid w:val="00000BA2"/>
    <w:rsid w:val="00000CE8"/>
    <w:rsid w:val="000010DA"/>
    <w:rsid w:val="00001D60"/>
    <w:rsid w:val="000047BD"/>
    <w:rsid w:val="0001423E"/>
    <w:rsid w:val="00022753"/>
    <w:rsid w:val="00023242"/>
    <w:rsid w:val="00023F6F"/>
    <w:rsid w:val="000244BD"/>
    <w:rsid w:val="000276B6"/>
    <w:rsid w:val="00031377"/>
    <w:rsid w:val="00031EF4"/>
    <w:rsid w:val="000347C7"/>
    <w:rsid w:val="000363F1"/>
    <w:rsid w:val="000419B9"/>
    <w:rsid w:val="00043037"/>
    <w:rsid w:val="00051FC4"/>
    <w:rsid w:val="00061CE6"/>
    <w:rsid w:val="00062145"/>
    <w:rsid w:val="00062CE0"/>
    <w:rsid w:val="000664AB"/>
    <w:rsid w:val="00067171"/>
    <w:rsid w:val="00067E64"/>
    <w:rsid w:val="00070DB9"/>
    <w:rsid w:val="0007105B"/>
    <w:rsid w:val="00071C4F"/>
    <w:rsid w:val="00072EC3"/>
    <w:rsid w:val="000747EC"/>
    <w:rsid w:val="00074B58"/>
    <w:rsid w:val="0007742F"/>
    <w:rsid w:val="000777F7"/>
    <w:rsid w:val="000826D9"/>
    <w:rsid w:val="000836AF"/>
    <w:rsid w:val="00086515"/>
    <w:rsid w:val="00093A37"/>
    <w:rsid w:val="000A048D"/>
    <w:rsid w:val="000A271E"/>
    <w:rsid w:val="000A4221"/>
    <w:rsid w:val="000A55C6"/>
    <w:rsid w:val="000B0816"/>
    <w:rsid w:val="000B0EF7"/>
    <w:rsid w:val="000B14E5"/>
    <w:rsid w:val="000B203D"/>
    <w:rsid w:val="000B23A0"/>
    <w:rsid w:val="000B2951"/>
    <w:rsid w:val="000B4CFE"/>
    <w:rsid w:val="000B5A4B"/>
    <w:rsid w:val="000C1386"/>
    <w:rsid w:val="000C24AA"/>
    <w:rsid w:val="000C35A1"/>
    <w:rsid w:val="000C6504"/>
    <w:rsid w:val="000D24D4"/>
    <w:rsid w:val="000D47C6"/>
    <w:rsid w:val="000D4F8B"/>
    <w:rsid w:val="000D737C"/>
    <w:rsid w:val="000E3909"/>
    <w:rsid w:val="000E5C70"/>
    <w:rsid w:val="000E6450"/>
    <w:rsid w:val="000E66F8"/>
    <w:rsid w:val="000E72C5"/>
    <w:rsid w:val="000E7FCE"/>
    <w:rsid w:val="000F0083"/>
    <w:rsid w:val="000F1675"/>
    <w:rsid w:val="000F1C35"/>
    <w:rsid w:val="000F21E6"/>
    <w:rsid w:val="000F4456"/>
    <w:rsid w:val="00100534"/>
    <w:rsid w:val="00103C68"/>
    <w:rsid w:val="00104B24"/>
    <w:rsid w:val="001069D9"/>
    <w:rsid w:val="001129F4"/>
    <w:rsid w:val="0011499F"/>
    <w:rsid w:val="00115F0F"/>
    <w:rsid w:val="001254C8"/>
    <w:rsid w:val="00125A0F"/>
    <w:rsid w:val="001314B4"/>
    <w:rsid w:val="001315BA"/>
    <w:rsid w:val="00132116"/>
    <w:rsid w:val="00132537"/>
    <w:rsid w:val="00134D27"/>
    <w:rsid w:val="001440FF"/>
    <w:rsid w:val="00144AB0"/>
    <w:rsid w:val="0014515A"/>
    <w:rsid w:val="00150607"/>
    <w:rsid w:val="001508D9"/>
    <w:rsid w:val="00150D32"/>
    <w:rsid w:val="00155641"/>
    <w:rsid w:val="00157922"/>
    <w:rsid w:val="00160F46"/>
    <w:rsid w:val="001635DF"/>
    <w:rsid w:val="00165188"/>
    <w:rsid w:val="0016755A"/>
    <w:rsid w:val="0017238C"/>
    <w:rsid w:val="001728F4"/>
    <w:rsid w:val="0017370F"/>
    <w:rsid w:val="001754EA"/>
    <w:rsid w:val="0018263B"/>
    <w:rsid w:val="00182F84"/>
    <w:rsid w:val="00183E76"/>
    <w:rsid w:val="00191A46"/>
    <w:rsid w:val="001A2359"/>
    <w:rsid w:val="001A3992"/>
    <w:rsid w:val="001B0EC8"/>
    <w:rsid w:val="001B39BD"/>
    <w:rsid w:val="001B3FF7"/>
    <w:rsid w:val="001B4362"/>
    <w:rsid w:val="001B5E80"/>
    <w:rsid w:val="001B714E"/>
    <w:rsid w:val="001B7EEE"/>
    <w:rsid w:val="001C2C86"/>
    <w:rsid w:val="001C662B"/>
    <w:rsid w:val="001C74CA"/>
    <w:rsid w:val="001D0017"/>
    <w:rsid w:val="001D0125"/>
    <w:rsid w:val="001D25BB"/>
    <w:rsid w:val="001D2F2E"/>
    <w:rsid w:val="001D5EFC"/>
    <w:rsid w:val="001D6FCB"/>
    <w:rsid w:val="001D785A"/>
    <w:rsid w:val="001E2CE6"/>
    <w:rsid w:val="001F1EC8"/>
    <w:rsid w:val="001F23EC"/>
    <w:rsid w:val="0020125B"/>
    <w:rsid w:val="00202190"/>
    <w:rsid w:val="002040B6"/>
    <w:rsid w:val="002049C9"/>
    <w:rsid w:val="002063CC"/>
    <w:rsid w:val="00206412"/>
    <w:rsid w:val="00210073"/>
    <w:rsid w:val="002114E0"/>
    <w:rsid w:val="002149A0"/>
    <w:rsid w:val="00223728"/>
    <w:rsid w:val="00224E71"/>
    <w:rsid w:val="00231605"/>
    <w:rsid w:val="00233DC0"/>
    <w:rsid w:val="00235942"/>
    <w:rsid w:val="00236CE2"/>
    <w:rsid w:val="00237342"/>
    <w:rsid w:val="0024214A"/>
    <w:rsid w:val="00244EFF"/>
    <w:rsid w:val="00246D94"/>
    <w:rsid w:val="00247598"/>
    <w:rsid w:val="00252FE6"/>
    <w:rsid w:val="00254C12"/>
    <w:rsid w:val="00256FA8"/>
    <w:rsid w:val="002573BE"/>
    <w:rsid w:val="00257652"/>
    <w:rsid w:val="00261C91"/>
    <w:rsid w:val="00261DA5"/>
    <w:rsid w:val="00264349"/>
    <w:rsid w:val="0026566F"/>
    <w:rsid w:val="00266FAF"/>
    <w:rsid w:val="00267DD5"/>
    <w:rsid w:val="00271691"/>
    <w:rsid w:val="00272674"/>
    <w:rsid w:val="002734CB"/>
    <w:rsid w:val="00273EB8"/>
    <w:rsid w:val="00273FBF"/>
    <w:rsid w:val="002748B5"/>
    <w:rsid w:val="00274937"/>
    <w:rsid w:val="00275907"/>
    <w:rsid w:val="00275EE7"/>
    <w:rsid w:val="002765DE"/>
    <w:rsid w:val="00280570"/>
    <w:rsid w:val="00283930"/>
    <w:rsid w:val="00283B46"/>
    <w:rsid w:val="0028467D"/>
    <w:rsid w:val="00291BE2"/>
    <w:rsid w:val="0029237E"/>
    <w:rsid w:val="00293972"/>
    <w:rsid w:val="00294FD3"/>
    <w:rsid w:val="0029511F"/>
    <w:rsid w:val="002964A6"/>
    <w:rsid w:val="00296F42"/>
    <w:rsid w:val="002A1828"/>
    <w:rsid w:val="002A1B45"/>
    <w:rsid w:val="002A1FCE"/>
    <w:rsid w:val="002A3CBF"/>
    <w:rsid w:val="002A634C"/>
    <w:rsid w:val="002A6F6B"/>
    <w:rsid w:val="002B0616"/>
    <w:rsid w:val="002B1A3E"/>
    <w:rsid w:val="002B2A00"/>
    <w:rsid w:val="002B2A03"/>
    <w:rsid w:val="002C023C"/>
    <w:rsid w:val="002C19DC"/>
    <w:rsid w:val="002C269B"/>
    <w:rsid w:val="002C4859"/>
    <w:rsid w:val="002C72F5"/>
    <w:rsid w:val="002D05F1"/>
    <w:rsid w:val="002D45B2"/>
    <w:rsid w:val="002D4E45"/>
    <w:rsid w:val="002D5251"/>
    <w:rsid w:val="002E0141"/>
    <w:rsid w:val="002E034D"/>
    <w:rsid w:val="002E369B"/>
    <w:rsid w:val="002E5A22"/>
    <w:rsid w:val="002F41D5"/>
    <w:rsid w:val="002F49B7"/>
    <w:rsid w:val="0030140E"/>
    <w:rsid w:val="00301A51"/>
    <w:rsid w:val="00302966"/>
    <w:rsid w:val="00304058"/>
    <w:rsid w:val="00305852"/>
    <w:rsid w:val="00311A02"/>
    <w:rsid w:val="00313268"/>
    <w:rsid w:val="00315D6F"/>
    <w:rsid w:val="00316835"/>
    <w:rsid w:val="0032158E"/>
    <w:rsid w:val="00322379"/>
    <w:rsid w:val="003227CD"/>
    <w:rsid w:val="00325E9F"/>
    <w:rsid w:val="00333105"/>
    <w:rsid w:val="003331ED"/>
    <w:rsid w:val="00336335"/>
    <w:rsid w:val="00337B69"/>
    <w:rsid w:val="00340DD6"/>
    <w:rsid w:val="00342BC1"/>
    <w:rsid w:val="0034411E"/>
    <w:rsid w:val="0034553D"/>
    <w:rsid w:val="00347280"/>
    <w:rsid w:val="00350E42"/>
    <w:rsid w:val="00350FC9"/>
    <w:rsid w:val="003546BE"/>
    <w:rsid w:val="00356C19"/>
    <w:rsid w:val="00357CBF"/>
    <w:rsid w:val="00360093"/>
    <w:rsid w:val="003608CB"/>
    <w:rsid w:val="003609D9"/>
    <w:rsid w:val="003676E7"/>
    <w:rsid w:val="003727C2"/>
    <w:rsid w:val="0037404F"/>
    <w:rsid w:val="0037484A"/>
    <w:rsid w:val="003805AB"/>
    <w:rsid w:val="003807DB"/>
    <w:rsid w:val="00381A65"/>
    <w:rsid w:val="00382851"/>
    <w:rsid w:val="00383CDC"/>
    <w:rsid w:val="00390438"/>
    <w:rsid w:val="00391528"/>
    <w:rsid w:val="00394462"/>
    <w:rsid w:val="003967EA"/>
    <w:rsid w:val="00397096"/>
    <w:rsid w:val="003A2FB9"/>
    <w:rsid w:val="003A4662"/>
    <w:rsid w:val="003A784A"/>
    <w:rsid w:val="003B0188"/>
    <w:rsid w:val="003B24F6"/>
    <w:rsid w:val="003B3172"/>
    <w:rsid w:val="003B31EB"/>
    <w:rsid w:val="003B400B"/>
    <w:rsid w:val="003B72E0"/>
    <w:rsid w:val="003C4D53"/>
    <w:rsid w:val="003C5CC1"/>
    <w:rsid w:val="003C60A1"/>
    <w:rsid w:val="003D04F2"/>
    <w:rsid w:val="003D0EF8"/>
    <w:rsid w:val="003E0458"/>
    <w:rsid w:val="003E32A3"/>
    <w:rsid w:val="003E49F0"/>
    <w:rsid w:val="003F2387"/>
    <w:rsid w:val="003F37A3"/>
    <w:rsid w:val="004010ED"/>
    <w:rsid w:val="004028B4"/>
    <w:rsid w:val="004031AE"/>
    <w:rsid w:val="00403E69"/>
    <w:rsid w:val="0040425E"/>
    <w:rsid w:val="00405F7C"/>
    <w:rsid w:val="00407AC4"/>
    <w:rsid w:val="004128E7"/>
    <w:rsid w:val="004132D9"/>
    <w:rsid w:val="00413880"/>
    <w:rsid w:val="004150D1"/>
    <w:rsid w:val="004152BF"/>
    <w:rsid w:val="00415A60"/>
    <w:rsid w:val="00416EC9"/>
    <w:rsid w:val="004206E5"/>
    <w:rsid w:val="00424346"/>
    <w:rsid w:val="0042505B"/>
    <w:rsid w:val="00427A90"/>
    <w:rsid w:val="00427B95"/>
    <w:rsid w:val="004337A9"/>
    <w:rsid w:val="004343EE"/>
    <w:rsid w:val="00434887"/>
    <w:rsid w:val="00436E0D"/>
    <w:rsid w:val="004423CA"/>
    <w:rsid w:val="00443F22"/>
    <w:rsid w:val="00444558"/>
    <w:rsid w:val="00444562"/>
    <w:rsid w:val="00444E87"/>
    <w:rsid w:val="0044531F"/>
    <w:rsid w:val="004455E0"/>
    <w:rsid w:val="004460A5"/>
    <w:rsid w:val="00456F6C"/>
    <w:rsid w:val="004630BC"/>
    <w:rsid w:val="00465C71"/>
    <w:rsid w:val="00471392"/>
    <w:rsid w:val="00475C72"/>
    <w:rsid w:val="004803C5"/>
    <w:rsid w:val="004848B7"/>
    <w:rsid w:val="00486BAA"/>
    <w:rsid w:val="004A22B3"/>
    <w:rsid w:val="004A234A"/>
    <w:rsid w:val="004A482B"/>
    <w:rsid w:val="004A5D37"/>
    <w:rsid w:val="004A713D"/>
    <w:rsid w:val="004B390C"/>
    <w:rsid w:val="004B669A"/>
    <w:rsid w:val="004C0485"/>
    <w:rsid w:val="004C0B7F"/>
    <w:rsid w:val="004C22A2"/>
    <w:rsid w:val="004C435A"/>
    <w:rsid w:val="004C5874"/>
    <w:rsid w:val="004C5A88"/>
    <w:rsid w:val="004D0B73"/>
    <w:rsid w:val="004D27E2"/>
    <w:rsid w:val="004D35D1"/>
    <w:rsid w:val="004E2781"/>
    <w:rsid w:val="004E2CF6"/>
    <w:rsid w:val="004E3EB8"/>
    <w:rsid w:val="004E60A2"/>
    <w:rsid w:val="004F02FE"/>
    <w:rsid w:val="004F65A1"/>
    <w:rsid w:val="005004EA"/>
    <w:rsid w:val="0050107E"/>
    <w:rsid w:val="0050121C"/>
    <w:rsid w:val="00503F05"/>
    <w:rsid w:val="00504673"/>
    <w:rsid w:val="00505556"/>
    <w:rsid w:val="00505B92"/>
    <w:rsid w:val="00506EE8"/>
    <w:rsid w:val="00507B86"/>
    <w:rsid w:val="005143D4"/>
    <w:rsid w:val="00514658"/>
    <w:rsid w:val="0052381F"/>
    <w:rsid w:val="005373E7"/>
    <w:rsid w:val="00537609"/>
    <w:rsid w:val="00537C49"/>
    <w:rsid w:val="0054032C"/>
    <w:rsid w:val="00540757"/>
    <w:rsid w:val="00540D37"/>
    <w:rsid w:val="0054578D"/>
    <w:rsid w:val="00554F29"/>
    <w:rsid w:val="00556D4B"/>
    <w:rsid w:val="00557860"/>
    <w:rsid w:val="00560D2A"/>
    <w:rsid w:val="00562C88"/>
    <w:rsid w:val="00570403"/>
    <w:rsid w:val="005706D1"/>
    <w:rsid w:val="00573130"/>
    <w:rsid w:val="00573938"/>
    <w:rsid w:val="00574541"/>
    <w:rsid w:val="00575CFF"/>
    <w:rsid w:val="005806A0"/>
    <w:rsid w:val="00580709"/>
    <w:rsid w:val="0058079C"/>
    <w:rsid w:val="0058237D"/>
    <w:rsid w:val="0058542E"/>
    <w:rsid w:val="00594A79"/>
    <w:rsid w:val="005A071E"/>
    <w:rsid w:val="005A3940"/>
    <w:rsid w:val="005A4968"/>
    <w:rsid w:val="005A4BB7"/>
    <w:rsid w:val="005B28E5"/>
    <w:rsid w:val="005B37DB"/>
    <w:rsid w:val="005B56D8"/>
    <w:rsid w:val="005B5D4C"/>
    <w:rsid w:val="005B7085"/>
    <w:rsid w:val="005B7FA3"/>
    <w:rsid w:val="005C23CE"/>
    <w:rsid w:val="005C535F"/>
    <w:rsid w:val="005C579C"/>
    <w:rsid w:val="005C78BB"/>
    <w:rsid w:val="005C7F57"/>
    <w:rsid w:val="005D2389"/>
    <w:rsid w:val="005E0740"/>
    <w:rsid w:val="005E5005"/>
    <w:rsid w:val="005E5C48"/>
    <w:rsid w:val="005E70C5"/>
    <w:rsid w:val="005E73A5"/>
    <w:rsid w:val="005F04DB"/>
    <w:rsid w:val="005F305A"/>
    <w:rsid w:val="005F32E2"/>
    <w:rsid w:val="005F6D6D"/>
    <w:rsid w:val="00601CB3"/>
    <w:rsid w:val="006022C8"/>
    <w:rsid w:val="00602718"/>
    <w:rsid w:val="006028F4"/>
    <w:rsid w:val="0061379E"/>
    <w:rsid w:val="0062072D"/>
    <w:rsid w:val="00622AD2"/>
    <w:rsid w:val="006247E2"/>
    <w:rsid w:val="00624834"/>
    <w:rsid w:val="006262AA"/>
    <w:rsid w:val="0063113E"/>
    <w:rsid w:val="00632858"/>
    <w:rsid w:val="0063292A"/>
    <w:rsid w:val="00632D60"/>
    <w:rsid w:val="00642ADD"/>
    <w:rsid w:val="0064362B"/>
    <w:rsid w:val="00644AD6"/>
    <w:rsid w:val="0064526B"/>
    <w:rsid w:val="00646EDA"/>
    <w:rsid w:val="00646F9E"/>
    <w:rsid w:val="00654CB9"/>
    <w:rsid w:val="00654CE1"/>
    <w:rsid w:val="00655D20"/>
    <w:rsid w:val="00656257"/>
    <w:rsid w:val="0066051A"/>
    <w:rsid w:val="0066069F"/>
    <w:rsid w:val="0066112C"/>
    <w:rsid w:val="006612EA"/>
    <w:rsid w:val="0066255B"/>
    <w:rsid w:val="00662D31"/>
    <w:rsid w:val="00663140"/>
    <w:rsid w:val="00663917"/>
    <w:rsid w:val="00665A52"/>
    <w:rsid w:val="0066646F"/>
    <w:rsid w:val="00670283"/>
    <w:rsid w:val="006718EE"/>
    <w:rsid w:val="00671B73"/>
    <w:rsid w:val="00672128"/>
    <w:rsid w:val="006728DB"/>
    <w:rsid w:val="0067335C"/>
    <w:rsid w:val="00673D90"/>
    <w:rsid w:val="00674253"/>
    <w:rsid w:val="00675265"/>
    <w:rsid w:val="00681BB9"/>
    <w:rsid w:val="00691044"/>
    <w:rsid w:val="00694512"/>
    <w:rsid w:val="00694E07"/>
    <w:rsid w:val="006958DA"/>
    <w:rsid w:val="00697649"/>
    <w:rsid w:val="006A3F49"/>
    <w:rsid w:val="006A4168"/>
    <w:rsid w:val="006A54E4"/>
    <w:rsid w:val="006A6A34"/>
    <w:rsid w:val="006A6ADA"/>
    <w:rsid w:val="006B0296"/>
    <w:rsid w:val="006B2AA4"/>
    <w:rsid w:val="006B2E3A"/>
    <w:rsid w:val="006B577A"/>
    <w:rsid w:val="006C0CD5"/>
    <w:rsid w:val="006C13F4"/>
    <w:rsid w:val="006C1E96"/>
    <w:rsid w:val="006C281B"/>
    <w:rsid w:val="006C2A3A"/>
    <w:rsid w:val="006C3FB3"/>
    <w:rsid w:val="006C66C3"/>
    <w:rsid w:val="006D57CE"/>
    <w:rsid w:val="006D69BA"/>
    <w:rsid w:val="006D7649"/>
    <w:rsid w:val="006E41C3"/>
    <w:rsid w:val="006E48C4"/>
    <w:rsid w:val="006E4F89"/>
    <w:rsid w:val="006E58CE"/>
    <w:rsid w:val="006E7A07"/>
    <w:rsid w:val="006F0995"/>
    <w:rsid w:val="006F2B5F"/>
    <w:rsid w:val="006F55D3"/>
    <w:rsid w:val="006F6583"/>
    <w:rsid w:val="006F6EBD"/>
    <w:rsid w:val="007008BC"/>
    <w:rsid w:val="00701806"/>
    <w:rsid w:val="00703245"/>
    <w:rsid w:val="0070424C"/>
    <w:rsid w:val="00704893"/>
    <w:rsid w:val="00706B25"/>
    <w:rsid w:val="00713E00"/>
    <w:rsid w:val="0071709B"/>
    <w:rsid w:val="00717AE8"/>
    <w:rsid w:val="00723376"/>
    <w:rsid w:val="0072360A"/>
    <w:rsid w:val="00726735"/>
    <w:rsid w:val="00734942"/>
    <w:rsid w:val="00735E9D"/>
    <w:rsid w:val="0073621B"/>
    <w:rsid w:val="00736476"/>
    <w:rsid w:val="00736DBC"/>
    <w:rsid w:val="007408EB"/>
    <w:rsid w:val="00741F11"/>
    <w:rsid w:val="00744F0E"/>
    <w:rsid w:val="00750821"/>
    <w:rsid w:val="00751108"/>
    <w:rsid w:val="0075182C"/>
    <w:rsid w:val="00761813"/>
    <w:rsid w:val="007664B9"/>
    <w:rsid w:val="00766F71"/>
    <w:rsid w:val="00767B8F"/>
    <w:rsid w:val="00770F55"/>
    <w:rsid w:val="00773609"/>
    <w:rsid w:val="00774FBC"/>
    <w:rsid w:val="007752A9"/>
    <w:rsid w:val="007755E4"/>
    <w:rsid w:val="007808CB"/>
    <w:rsid w:val="007833F2"/>
    <w:rsid w:val="00783DE2"/>
    <w:rsid w:val="00783EEB"/>
    <w:rsid w:val="00784448"/>
    <w:rsid w:val="007844B0"/>
    <w:rsid w:val="00784642"/>
    <w:rsid w:val="007904F8"/>
    <w:rsid w:val="00793520"/>
    <w:rsid w:val="00795406"/>
    <w:rsid w:val="00795910"/>
    <w:rsid w:val="00795C9A"/>
    <w:rsid w:val="00796271"/>
    <w:rsid w:val="007971DB"/>
    <w:rsid w:val="007A4224"/>
    <w:rsid w:val="007A775A"/>
    <w:rsid w:val="007B0C95"/>
    <w:rsid w:val="007B1A1C"/>
    <w:rsid w:val="007B6BF9"/>
    <w:rsid w:val="007C2871"/>
    <w:rsid w:val="007C7874"/>
    <w:rsid w:val="007D065F"/>
    <w:rsid w:val="007D15B4"/>
    <w:rsid w:val="007D2EB7"/>
    <w:rsid w:val="007D35A0"/>
    <w:rsid w:val="007D45BC"/>
    <w:rsid w:val="007D694D"/>
    <w:rsid w:val="007E171D"/>
    <w:rsid w:val="007E4CDF"/>
    <w:rsid w:val="007E574D"/>
    <w:rsid w:val="007E6255"/>
    <w:rsid w:val="007E65C0"/>
    <w:rsid w:val="007F15AD"/>
    <w:rsid w:val="007F4251"/>
    <w:rsid w:val="00801780"/>
    <w:rsid w:val="008105C8"/>
    <w:rsid w:val="008110E5"/>
    <w:rsid w:val="0081192C"/>
    <w:rsid w:val="00811CE3"/>
    <w:rsid w:val="00812F14"/>
    <w:rsid w:val="0081310E"/>
    <w:rsid w:val="00813CA8"/>
    <w:rsid w:val="00814877"/>
    <w:rsid w:val="0081572F"/>
    <w:rsid w:val="00816451"/>
    <w:rsid w:val="00817FC6"/>
    <w:rsid w:val="00820F38"/>
    <w:rsid w:val="0082196A"/>
    <w:rsid w:val="00821CE3"/>
    <w:rsid w:val="0082327D"/>
    <w:rsid w:val="00823EB9"/>
    <w:rsid w:val="00826263"/>
    <w:rsid w:val="00834A41"/>
    <w:rsid w:val="00834C1A"/>
    <w:rsid w:val="00840327"/>
    <w:rsid w:val="008403FA"/>
    <w:rsid w:val="00845702"/>
    <w:rsid w:val="008527BC"/>
    <w:rsid w:val="00852F85"/>
    <w:rsid w:val="00855A12"/>
    <w:rsid w:val="00855A55"/>
    <w:rsid w:val="00860BF4"/>
    <w:rsid w:val="00860C7E"/>
    <w:rsid w:val="00862385"/>
    <w:rsid w:val="00872721"/>
    <w:rsid w:val="00872C5F"/>
    <w:rsid w:val="00873D7A"/>
    <w:rsid w:val="00873E06"/>
    <w:rsid w:val="00874822"/>
    <w:rsid w:val="008749D2"/>
    <w:rsid w:val="0088335F"/>
    <w:rsid w:val="00885A8E"/>
    <w:rsid w:val="00886F49"/>
    <w:rsid w:val="00891650"/>
    <w:rsid w:val="00891969"/>
    <w:rsid w:val="00892D03"/>
    <w:rsid w:val="00893709"/>
    <w:rsid w:val="00894F0E"/>
    <w:rsid w:val="00895F0A"/>
    <w:rsid w:val="00896356"/>
    <w:rsid w:val="008A0CB7"/>
    <w:rsid w:val="008A6FF9"/>
    <w:rsid w:val="008B13E5"/>
    <w:rsid w:val="008B239A"/>
    <w:rsid w:val="008B5ACE"/>
    <w:rsid w:val="008B5B50"/>
    <w:rsid w:val="008B5DBF"/>
    <w:rsid w:val="008B6AB4"/>
    <w:rsid w:val="008B6E00"/>
    <w:rsid w:val="008C40CA"/>
    <w:rsid w:val="008C4E80"/>
    <w:rsid w:val="008D0683"/>
    <w:rsid w:val="008D1A89"/>
    <w:rsid w:val="008D644D"/>
    <w:rsid w:val="008D7179"/>
    <w:rsid w:val="008E10BD"/>
    <w:rsid w:val="008E3AB5"/>
    <w:rsid w:val="008F0DD8"/>
    <w:rsid w:val="008F6417"/>
    <w:rsid w:val="008F69D1"/>
    <w:rsid w:val="0090052D"/>
    <w:rsid w:val="00904638"/>
    <w:rsid w:val="009055B6"/>
    <w:rsid w:val="009146EE"/>
    <w:rsid w:val="00914D95"/>
    <w:rsid w:val="009169A4"/>
    <w:rsid w:val="00920435"/>
    <w:rsid w:val="00922DBD"/>
    <w:rsid w:val="00927D7E"/>
    <w:rsid w:val="00933AC7"/>
    <w:rsid w:val="00934297"/>
    <w:rsid w:val="00936698"/>
    <w:rsid w:val="00937120"/>
    <w:rsid w:val="00937416"/>
    <w:rsid w:val="00937678"/>
    <w:rsid w:val="00942074"/>
    <w:rsid w:val="009441F3"/>
    <w:rsid w:val="00944A33"/>
    <w:rsid w:val="00946830"/>
    <w:rsid w:val="00950849"/>
    <w:rsid w:val="009517B1"/>
    <w:rsid w:val="00952C46"/>
    <w:rsid w:val="009547C0"/>
    <w:rsid w:val="009603D1"/>
    <w:rsid w:val="00962FB9"/>
    <w:rsid w:val="00963505"/>
    <w:rsid w:val="0096755E"/>
    <w:rsid w:val="0097016F"/>
    <w:rsid w:val="009709F3"/>
    <w:rsid w:val="00971ABB"/>
    <w:rsid w:val="00973638"/>
    <w:rsid w:val="00973694"/>
    <w:rsid w:val="00974B7C"/>
    <w:rsid w:val="00975B43"/>
    <w:rsid w:val="00984095"/>
    <w:rsid w:val="00985DE0"/>
    <w:rsid w:val="00991994"/>
    <w:rsid w:val="00993255"/>
    <w:rsid w:val="00995530"/>
    <w:rsid w:val="00995BFD"/>
    <w:rsid w:val="009970A2"/>
    <w:rsid w:val="009976D0"/>
    <w:rsid w:val="009A1568"/>
    <w:rsid w:val="009A1A9F"/>
    <w:rsid w:val="009A2F72"/>
    <w:rsid w:val="009A643B"/>
    <w:rsid w:val="009A6B2B"/>
    <w:rsid w:val="009B1025"/>
    <w:rsid w:val="009B23A7"/>
    <w:rsid w:val="009B6418"/>
    <w:rsid w:val="009C73CC"/>
    <w:rsid w:val="009D0FB9"/>
    <w:rsid w:val="009D2B16"/>
    <w:rsid w:val="009D4BCD"/>
    <w:rsid w:val="009D595C"/>
    <w:rsid w:val="009D7A35"/>
    <w:rsid w:val="009E0308"/>
    <w:rsid w:val="009E0B57"/>
    <w:rsid w:val="009E2FB2"/>
    <w:rsid w:val="009E4527"/>
    <w:rsid w:val="009F3732"/>
    <w:rsid w:val="009F3B33"/>
    <w:rsid w:val="009F4BFF"/>
    <w:rsid w:val="009F4C65"/>
    <w:rsid w:val="009F603A"/>
    <w:rsid w:val="009F6B0C"/>
    <w:rsid w:val="009F7B7E"/>
    <w:rsid w:val="00A038E8"/>
    <w:rsid w:val="00A04394"/>
    <w:rsid w:val="00A0479F"/>
    <w:rsid w:val="00A05FD9"/>
    <w:rsid w:val="00A07436"/>
    <w:rsid w:val="00A157BD"/>
    <w:rsid w:val="00A226CD"/>
    <w:rsid w:val="00A22C36"/>
    <w:rsid w:val="00A24662"/>
    <w:rsid w:val="00A25801"/>
    <w:rsid w:val="00A26B89"/>
    <w:rsid w:val="00A33FB0"/>
    <w:rsid w:val="00A36ACD"/>
    <w:rsid w:val="00A372DF"/>
    <w:rsid w:val="00A40609"/>
    <w:rsid w:val="00A44445"/>
    <w:rsid w:val="00A45F20"/>
    <w:rsid w:val="00A47445"/>
    <w:rsid w:val="00A47DDF"/>
    <w:rsid w:val="00A50B05"/>
    <w:rsid w:val="00A53EB5"/>
    <w:rsid w:val="00A62139"/>
    <w:rsid w:val="00A640B3"/>
    <w:rsid w:val="00A646A4"/>
    <w:rsid w:val="00A64771"/>
    <w:rsid w:val="00A64EF9"/>
    <w:rsid w:val="00A723F1"/>
    <w:rsid w:val="00A73B0A"/>
    <w:rsid w:val="00A750C5"/>
    <w:rsid w:val="00A80C9B"/>
    <w:rsid w:val="00A80CA1"/>
    <w:rsid w:val="00A80E99"/>
    <w:rsid w:val="00A83E65"/>
    <w:rsid w:val="00A85524"/>
    <w:rsid w:val="00A873EE"/>
    <w:rsid w:val="00A90907"/>
    <w:rsid w:val="00A93486"/>
    <w:rsid w:val="00A9561F"/>
    <w:rsid w:val="00AA0226"/>
    <w:rsid w:val="00AA3928"/>
    <w:rsid w:val="00AA7124"/>
    <w:rsid w:val="00AA7E22"/>
    <w:rsid w:val="00AB387E"/>
    <w:rsid w:val="00AB4A5A"/>
    <w:rsid w:val="00AB53B2"/>
    <w:rsid w:val="00AB543B"/>
    <w:rsid w:val="00AB6D87"/>
    <w:rsid w:val="00AB7478"/>
    <w:rsid w:val="00AC086F"/>
    <w:rsid w:val="00AC0B54"/>
    <w:rsid w:val="00AC3BE3"/>
    <w:rsid w:val="00AC3CBF"/>
    <w:rsid w:val="00AC46B7"/>
    <w:rsid w:val="00AD1167"/>
    <w:rsid w:val="00AD6021"/>
    <w:rsid w:val="00AD65C2"/>
    <w:rsid w:val="00AD757F"/>
    <w:rsid w:val="00AD7A71"/>
    <w:rsid w:val="00AE113A"/>
    <w:rsid w:val="00AE706D"/>
    <w:rsid w:val="00AE730C"/>
    <w:rsid w:val="00AF1A22"/>
    <w:rsid w:val="00AF424D"/>
    <w:rsid w:val="00AF4F7B"/>
    <w:rsid w:val="00AF515B"/>
    <w:rsid w:val="00AF5BB5"/>
    <w:rsid w:val="00AF73BE"/>
    <w:rsid w:val="00AF73ED"/>
    <w:rsid w:val="00B02DFB"/>
    <w:rsid w:val="00B04158"/>
    <w:rsid w:val="00B044FA"/>
    <w:rsid w:val="00B049D9"/>
    <w:rsid w:val="00B071D0"/>
    <w:rsid w:val="00B143FC"/>
    <w:rsid w:val="00B205B3"/>
    <w:rsid w:val="00B238DA"/>
    <w:rsid w:val="00B255B1"/>
    <w:rsid w:val="00B26404"/>
    <w:rsid w:val="00B31539"/>
    <w:rsid w:val="00B32459"/>
    <w:rsid w:val="00B3419E"/>
    <w:rsid w:val="00B34DDD"/>
    <w:rsid w:val="00B350F9"/>
    <w:rsid w:val="00B36958"/>
    <w:rsid w:val="00B37DEB"/>
    <w:rsid w:val="00B475F2"/>
    <w:rsid w:val="00B51552"/>
    <w:rsid w:val="00B536CF"/>
    <w:rsid w:val="00B548D1"/>
    <w:rsid w:val="00B60E58"/>
    <w:rsid w:val="00B63E9B"/>
    <w:rsid w:val="00B649E8"/>
    <w:rsid w:val="00B702E6"/>
    <w:rsid w:val="00B721E0"/>
    <w:rsid w:val="00B72885"/>
    <w:rsid w:val="00B730F0"/>
    <w:rsid w:val="00B7316F"/>
    <w:rsid w:val="00B807B5"/>
    <w:rsid w:val="00B80C9F"/>
    <w:rsid w:val="00B8144A"/>
    <w:rsid w:val="00B91481"/>
    <w:rsid w:val="00B938B1"/>
    <w:rsid w:val="00B93C3F"/>
    <w:rsid w:val="00B949A8"/>
    <w:rsid w:val="00B969D2"/>
    <w:rsid w:val="00BA0534"/>
    <w:rsid w:val="00BA2D49"/>
    <w:rsid w:val="00BA4D71"/>
    <w:rsid w:val="00BA659B"/>
    <w:rsid w:val="00BB5379"/>
    <w:rsid w:val="00BB753D"/>
    <w:rsid w:val="00BC0C40"/>
    <w:rsid w:val="00BC0CFA"/>
    <w:rsid w:val="00BC1004"/>
    <w:rsid w:val="00BC21ED"/>
    <w:rsid w:val="00BD064A"/>
    <w:rsid w:val="00BD10F9"/>
    <w:rsid w:val="00BD1DFE"/>
    <w:rsid w:val="00BE3711"/>
    <w:rsid w:val="00BE4158"/>
    <w:rsid w:val="00BE4E95"/>
    <w:rsid w:val="00BE72EC"/>
    <w:rsid w:val="00BF0611"/>
    <w:rsid w:val="00BF18EC"/>
    <w:rsid w:val="00BF2DE4"/>
    <w:rsid w:val="00BF4CD6"/>
    <w:rsid w:val="00BF5F25"/>
    <w:rsid w:val="00BF62DC"/>
    <w:rsid w:val="00C00946"/>
    <w:rsid w:val="00C036D3"/>
    <w:rsid w:val="00C03821"/>
    <w:rsid w:val="00C0547D"/>
    <w:rsid w:val="00C05DEB"/>
    <w:rsid w:val="00C07A85"/>
    <w:rsid w:val="00C11343"/>
    <w:rsid w:val="00C13FE1"/>
    <w:rsid w:val="00C25E08"/>
    <w:rsid w:val="00C277F8"/>
    <w:rsid w:val="00C30C0F"/>
    <w:rsid w:val="00C31358"/>
    <w:rsid w:val="00C37B3E"/>
    <w:rsid w:val="00C42810"/>
    <w:rsid w:val="00C432CE"/>
    <w:rsid w:val="00C45E69"/>
    <w:rsid w:val="00C55E84"/>
    <w:rsid w:val="00C6028E"/>
    <w:rsid w:val="00C60715"/>
    <w:rsid w:val="00C611F2"/>
    <w:rsid w:val="00C63BAC"/>
    <w:rsid w:val="00C63D43"/>
    <w:rsid w:val="00C6599D"/>
    <w:rsid w:val="00C65E23"/>
    <w:rsid w:val="00C70306"/>
    <w:rsid w:val="00C71241"/>
    <w:rsid w:val="00C71423"/>
    <w:rsid w:val="00C741B6"/>
    <w:rsid w:val="00C75540"/>
    <w:rsid w:val="00C817F2"/>
    <w:rsid w:val="00C82FC7"/>
    <w:rsid w:val="00C83AF1"/>
    <w:rsid w:val="00C84C89"/>
    <w:rsid w:val="00C875FA"/>
    <w:rsid w:val="00C9271C"/>
    <w:rsid w:val="00C93B01"/>
    <w:rsid w:val="00C94805"/>
    <w:rsid w:val="00C950B6"/>
    <w:rsid w:val="00CA2433"/>
    <w:rsid w:val="00CA2D2F"/>
    <w:rsid w:val="00CA40F5"/>
    <w:rsid w:val="00CA66F7"/>
    <w:rsid w:val="00CA7841"/>
    <w:rsid w:val="00CB4FFC"/>
    <w:rsid w:val="00CB56B9"/>
    <w:rsid w:val="00CB7A1F"/>
    <w:rsid w:val="00CC47E9"/>
    <w:rsid w:val="00CC5109"/>
    <w:rsid w:val="00CD0472"/>
    <w:rsid w:val="00CD0596"/>
    <w:rsid w:val="00CD0C82"/>
    <w:rsid w:val="00CD22B5"/>
    <w:rsid w:val="00CD2E01"/>
    <w:rsid w:val="00CD76DF"/>
    <w:rsid w:val="00CE05AE"/>
    <w:rsid w:val="00CE26C2"/>
    <w:rsid w:val="00CF035F"/>
    <w:rsid w:val="00CF3B95"/>
    <w:rsid w:val="00CF6942"/>
    <w:rsid w:val="00D0090E"/>
    <w:rsid w:val="00D00D2D"/>
    <w:rsid w:val="00D035B2"/>
    <w:rsid w:val="00D059C0"/>
    <w:rsid w:val="00D06E0B"/>
    <w:rsid w:val="00D107B5"/>
    <w:rsid w:val="00D127C7"/>
    <w:rsid w:val="00D1526D"/>
    <w:rsid w:val="00D237A7"/>
    <w:rsid w:val="00D323C0"/>
    <w:rsid w:val="00D33613"/>
    <w:rsid w:val="00D3408B"/>
    <w:rsid w:val="00D438E0"/>
    <w:rsid w:val="00D441D0"/>
    <w:rsid w:val="00D45938"/>
    <w:rsid w:val="00D532B8"/>
    <w:rsid w:val="00D5365F"/>
    <w:rsid w:val="00D54870"/>
    <w:rsid w:val="00D5609F"/>
    <w:rsid w:val="00D57C01"/>
    <w:rsid w:val="00D60D5F"/>
    <w:rsid w:val="00D625E8"/>
    <w:rsid w:val="00D6299F"/>
    <w:rsid w:val="00D642A9"/>
    <w:rsid w:val="00D64CF1"/>
    <w:rsid w:val="00D70C22"/>
    <w:rsid w:val="00D824FE"/>
    <w:rsid w:val="00D85A9E"/>
    <w:rsid w:val="00D85ED2"/>
    <w:rsid w:val="00D8634A"/>
    <w:rsid w:val="00D90C35"/>
    <w:rsid w:val="00D92A59"/>
    <w:rsid w:val="00D959E5"/>
    <w:rsid w:val="00DA1694"/>
    <w:rsid w:val="00DA16C9"/>
    <w:rsid w:val="00DA5A10"/>
    <w:rsid w:val="00DA6144"/>
    <w:rsid w:val="00DA64E7"/>
    <w:rsid w:val="00DB251B"/>
    <w:rsid w:val="00DB2DB0"/>
    <w:rsid w:val="00DB4928"/>
    <w:rsid w:val="00DB4A82"/>
    <w:rsid w:val="00DB55D9"/>
    <w:rsid w:val="00DC38BC"/>
    <w:rsid w:val="00DC3B93"/>
    <w:rsid w:val="00DC5912"/>
    <w:rsid w:val="00DC6C50"/>
    <w:rsid w:val="00DD1382"/>
    <w:rsid w:val="00DD1AE6"/>
    <w:rsid w:val="00DD4801"/>
    <w:rsid w:val="00DD7016"/>
    <w:rsid w:val="00DD70AB"/>
    <w:rsid w:val="00DE2931"/>
    <w:rsid w:val="00DE5ECC"/>
    <w:rsid w:val="00DF0498"/>
    <w:rsid w:val="00DF22D5"/>
    <w:rsid w:val="00DF24A8"/>
    <w:rsid w:val="00DF3973"/>
    <w:rsid w:val="00DF4882"/>
    <w:rsid w:val="00DF7967"/>
    <w:rsid w:val="00E07569"/>
    <w:rsid w:val="00E10AC8"/>
    <w:rsid w:val="00E10B82"/>
    <w:rsid w:val="00E11313"/>
    <w:rsid w:val="00E1304B"/>
    <w:rsid w:val="00E23ABD"/>
    <w:rsid w:val="00E25C89"/>
    <w:rsid w:val="00E25DAC"/>
    <w:rsid w:val="00E265E3"/>
    <w:rsid w:val="00E26DEC"/>
    <w:rsid w:val="00E33EDF"/>
    <w:rsid w:val="00E37230"/>
    <w:rsid w:val="00E37973"/>
    <w:rsid w:val="00E42025"/>
    <w:rsid w:val="00E42C03"/>
    <w:rsid w:val="00E434FE"/>
    <w:rsid w:val="00E50701"/>
    <w:rsid w:val="00E54AE3"/>
    <w:rsid w:val="00E556A1"/>
    <w:rsid w:val="00E571D2"/>
    <w:rsid w:val="00E577C9"/>
    <w:rsid w:val="00E57ACB"/>
    <w:rsid w:val="00E62160"/>
    <w:rsid w:val="00E632B2"/>
    <w:rsid w:val="00E653A6"/>
    <w:rsid w:val="00E666B1"/>
    <w:rsid w:val="00E66A44"/>
    <w:rsid w:val="00E67521"/>
    <w:rsid w:val="00E71909"/>
    <w:rsid w:val="00E739A6"/>
    <w:rsid w:val="00E73EAE"/>
    <w:rsid w:val="00E75735"/>
    <w:rsid w:val="00E760F1"/>
    <w:rsid w:val="00E7655F"/>
    <w:rsid w:val="00E77089"/>
    <w:rsid w:val="00E82D00"/>
    <w:rsid w:val="00E83062"/>
    <w:rsid w:val="00E867F6"/>
    <w:rsid w:val="00E8792C"/>
    <w:rsid w:val="00E90D16"/>
    <w:rsid w:val="00E936DF"/>
    <w:rsid w:val="00E93972"/>
    <w:rsid w:val="00E93C57"/>
    <w:rsid w:val="00EA1B54"/>
    <w:rsid w:val="00EA1E77"/>
    <w:rsid w:val="00EA6BCA"/>
    <w:rsid w:val="00EB288D"/>
    <w:rsid w:val="00EB2E01"/>
    <w:rsid w:val="00EB46B8"/>
    <w:rsid w:val="00EB5CBA"/>
    <w:rsid w:val="00EB7549"/>
    <w:rsid w:val="00EC160F"/>
    <w:rsid w:val="00EC32D8"/>
    <w:rsid w:val="00ED329A"/>
    <w:rsid w:val="00ED4049"/>
    <w:rsid w:val="00ED5314"/>
    <w:rsid w:val="00ED55BE"/>
    <w:rsid w:val="00ED673C"/>
    <w:rsid w:val="00ED7E45"/>
    <w:rsid w:val="00EE050B"/>
    <w:rsid w:val="00EE2E24"/>
    <w:rsid w:val="00EE70DF"/>
    <w:rsid w:val="00EE775E"/>
    <w:rsid w:val="00EE795A"/>
    <w:rsid w:val="00EF1024"/>
    <w:rsid w:val="00EF3166"/>
    <w:rsid w:val="00EF5AA4"/>
    <w:rsid w:val="00F00684"/>
    <w:rsid w:val="00F02EC9"/>
    <w:rsid w:val="00F030BB"/>
    <w:rsid w:val="00F068AB"/>
    <w:rsid w:val="00F07833"/>
    <w:rsid w:val="00F112A4"/>
    <w:rsid w:val="00F13D94"/>
    <w:rsid w:val="00F14ED1"/>
    <w:rsid w:val="00F16960"/>
    <w:rsid w:val="00F169E3"/>
    <w:rsid w:val="00F219CE"/>
    <w:rsid w:val="00F230F9"/>
    <w:rsid w:val="00F279EC"/>
    <w:rsid w:val="00F27AC5"/>
    <w:rsid w:val="00F31E99"/>
    <w:rsid w:val="00F44483"/>
    <w:rsid w:val="00F456D1"/>
    <w:rsid w:val="00F47749"/>
    <w:rsid w:val="00F50252"/>
    <w:rsid w:val="00F50F4A"/>
    <w:rsid w:val="00F514BD"/>
    <w:rsid w:val="00F550E8"/>
    <w:rsid w:val="00F56248"/>
    <w:rsid w:val="00F6011E"/>
    <w:rsid w:val="00F606FF"/>
    <w:rsid w:val="00F63E05"/>
    <w:rsid w:val="00F64426"/>
    <w:rsid w:val="00F67DE7"/>
    <w:rsid w:val="00F7091D"/>
    <w:rsid w:val="00F72EAC"/>
    <w:rsid w:val="00F736EA"/>
    <w:rsid w:val="00F75421"/>
    <w:rsid w:val="00F81B8B"/>
    <w:rsid w:val="00F82FE2"/>
    <w:rsid w:val="00F8413A"/>
    <w:rsid w:val="00F84536"/>
    <w:rsid w:val="00F86B27"/>
    <w:rsid w:val="00F87A6B"/>
    <w:rsid w:val="00F960A2"/>
    <w:rsid w:val="00FA66D8"/>
    <w:rsid w:val="00FB027B"/>
    <w:rsid w:val="00FB446A"/>
    <w:rsid w:val="00FB56A3"/>
    <w:rsid w:val="00FB5932"/>
    <w:rsid w:val="00FB639E"/>
    <w:rsid w:val="00FC12F3"/>
    <w:rsid w:val="00FC1790"/>
    <w:rsid w:val="00FC5CE7"/>
    <w:rsid w:val="00FD0071"/>
    <w:rsid w:val="00FD3452"/>
    <w:rsid w:val="00FD659F"/>
    <w:rsid w:val="00FE128F"/>
    <w:rsid w:val="00FE37C9"/>
    <w:rsid w:val="00FE5271"/>
    <w:rsid w:val="00FE5C46"/>
    <w:rsid w:val="00FE725B"/>
    <w:rsid w:val="00FF05A3"/>
    <w:rsid w:val="00FF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88E9"/>
  <w15:docId w15:val="{E47469EC-8DCB-4D5D-AF44-8487B49E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E10B82"/>
    <w:pPr>
      <w:widowControl w:val="0"/>
      <w:suppressAutoHyphens/>
      <w:autoSpaceDE w:val="0"/>
      <w:spacing w:line="360" w:lineRule="auto"/>
    </w:pPr>
    <w:rPr>
      <w:rFonts w:cs="Arial"/>
      <w:sz w:val="24"/>
    </w:rPr>
  </w:style>
  <w:style w:type="paragraph" w:styleId="Nagwek1">
    <w:name w:val="heading 1"/>
    <w:basedOn w:val="Normalny"/>
    <w:next w:val="Normalny"/>
    <w:qFormat/>
    <w:rsid w:val="00E10B82"/>
    <w:pPr>
      <w:keepNext/>
      <w:keepLines/>
      <w:numPr>
        <w:numId w:val="1"/>
      </w:numPr>
      <w:autoSpaceDE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381A65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10B82"/>
    <w:pPr>
      <w:keepNext/>
      <w:keepLines/>
      <w:numPr>
        <w:ilvl w:val="2"/>
        <w:numId w:val="1"/>
      </w:numPr>
      <w:spacing w:before="200"/>
      <w:outlineLvl w:val="2"/>
    </w:pPr>
    <w:rPr>
      <w:rFonts w:ascii="Calibri Light" w:hAnsi="Calibri Light" w:cs="Times New Roman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10B82"/>
    <w:rPr>
      <w:szCs w:val="24"/>
    </w:rPr>
  </w:style>
  <w:style w:type="character" w:customStyle="1" w:styleId="WW8Num1z1">
    <w:name w:val="WW8Num1z1"/>
    <w:rsid w:val="00E10B82"/>
  </w:style>
  <w:style w:type="character" w:customStyle="1" w:styleId="WW8Num1z2">
    <w:name w:val="WW8Num1z2"/>
    <w:rsid w:val="00E10B82"/>
  </w:style>
  <w:style w:type="character" w:customStyle="1" w:styleId="WW8Num1z3">
    <w:name w:val="WW8Num1z3"/>
    <w:rsid w:val="00E10B82"/>
  </w:style>
  <w:style w:type="character" w:customStyle="1" w:styleId="WW8Num1z4">
    <w:name w:val="WW8Num1z4"/>
    <w:rsid w:val="00E10B82"/>
  </w:style>
  <w:style w:type="character" w:customStyle="1" w:styleId="WW8Num1z5">
    <w:name w:val="WW8Num1z5"/>
    <w:rsid w:val="00E10B82"/>
  </w:style>
  <w:style w:type="character" w:customStyle="1" w:styleId="WW8Num1z6">
    <w:name w:val="WW8Num1z6"/>
    <w:rsid w:val="00E10B82"/>
  </w:style>
  <w:style w:type="character" w:customStyle="1" w:styleId="WW8Num1z7">
    <w:name w:val="WW8Num1z7"/>
    <w:rsid w:val="00E10B82"/>
  </w:style>
  <w:style w:type="character" w:customStyle="1" w:styleId="WW8Num1z8">
    <w:name w:val="WW8Num1z8"/>
    <w:rsid w:val="00E10B82"/>
  </w:style>
  <w:style w:type="character" w:customStyle="1" w:styleId="WW8Num2z0">
    <w:name w:val="WW8Num2z0"/>
    <w:rsid w:val="00E10B82"/>
  </w:style>
  <w:style w:type="character" w:customStyle="1" w:styleId="WW8Num3z0">
    <w:name w:val="WW8Num3z0"/>
    <w:rsid w:val="00E10B82"/>
    <w:rPr>
      <w:rFonts w:hint="default"/>
      <w:b/>
    </w:rPr>
  </w:style>
  <w:style w:type="character" w:customStyle="1" w:styleId="WW8Num4z0">
    <w:name w:val="WW8Num4z0"/>
    <w:rsid w:val="00E10B82"/>
    <w:rPr>
      <w:rFonts w:ascii="Times New Roman" w:hAnsi="Times New Roman" w:cs="Times New Roman" w:hint="default"/>
    </w:rPr>
  </w:style>
  <w:style w:type="character" w:customStyle="1" w:styleId="WW8Num5z0">
    <w:name w:val="WW8Num5z0"/>
    <w:rsid w:val="00E10B82"/>
    <w:rPr>
      <w:rFonts w:hint="default"/>
    </w:rPr>
  </w:style>
  <w:style w:type="character" w:customStyle="1" w:styleId="WW8Num6z0">
    <w:name w:val="WW8Num6z0"/>
    <w:rsid w:val="00E10B82"/>
    <w:rPr>
      <w:rFonts w:hint="default"/>
    </w:rPr>
  </w:style>
  <w:style w:type="character" w:customStyle="1" w:styleId="WW8Num7z0">
    <w:name w:val="WW8Num7z0"/>
    <w:rsid w:val="00E10B82"/>
    <w:rPr>
      <w:rFonts w:hint="default"/>
    </w:rPr>
  </w:style>
  <w:style w:type="character" w:customStyle="1" w:styleId="WW8Num8z0">
    <w:name w:val="WW8Num8z0"/>
    <w:rsid w:val="00E10B82"/>
    <w:rPr>
      <w:rFonts w:ascii="Times New Roman" w:hAnsi="Times New Roman" w:cs="Times New Roman"/>
      <w:b w:val="0"/>
      <w:spacing w:val="-2"/>
      <w:sz w:val="24"/>
      <w:szCs w:val="24"/>
      <w:u w:val="single"/>
    </w:rPr>
  </w:style>
  <w:style w:type="character" w:customStyle="1" w:styleId="WW8Num9z0">
    <w:name w:val="WW8Num9z0"/>
    <w:rsid w:val="00E10B82"/>
    <w:rPr>
      <w:rFonts w:hint="default"/>
    </w:rPr>
  </w:style>
  <w:style w:type="character" w:customStyle="1" w:styleId="WW8Num10z0">
    <w:name w:val="WW8Num10z0"/>
    <w:rsid w:val="00E10B82"/>
    <w:rPr>
      <w:rFonts w:hint="default"/>
    </w:rPr>
  </w:style>
  <w:style w:type="character" w:customStyle="1" w:styleId="WW8Num11z0">
    <w:name w:val="WW8Num11z0"/>
    <w:rsid w:val="00E10B82"/>
    <w:rPr>
      <w:rFonts w:hint="default"/>
    </w:rPr>
  </w:style>
  <w:style w:type="character" w:customStyle="1" w:styleId="WW8Num12z0">
    <w:name w:val="WW8Num12z0"/>
    <w:rsid w:val="00E10B82"/>
    <w:rPr>
      <w:rFonts w:hint="default"/>
    </w:rPr>
  </w:style>
  <w:style w:type="character" w:customStyle="1" w:styleId="WW8Num13z0">
    <w:name w:val="WW8Num13z0"/>
    <w:rsid w:val="00E10B82"/>
    <w:rPr>
      <w:rFonts w:hint="default"/>
    </w:rPr>
  </w:style>
  <w:style w:type="character" w:customStyle="1" w:styleId="WW8Num13z1">
    <w:name w:val="WW8Num13z1"/>
    <w:rsid w:val="00E10B82"/>
    <w:rPr>
      <w:rFonts w:cs="Times New Roman"/>
      <w:bCs/>
      <w:sz w:val="22"/>
      <w:szCs w:val="22"/>
    </w:rPr>
  </w:style>
  <w:style w:type="character" w:customStyle="1" w:styleId="WW8Num13z2">
    <w:name w:val="WW8Num13z2"/>
    <w:rsid w:val="00E10B82"/>
  </w:style>
  <w:style w:type="character" w:customStyle="1" w:styleId="WW8Num13z3">
    <w:name w:val="WW8Num13z3"/>
    <w:rsid w:val="00E10B82"/>
  </w:style>
  <w:style w:type="character" w:customStyle="1" w:styleId="WW8Num13z4">
    <w:name w:val="WW8Num13z4"/>
    <w:rsid w:val="00E10B82"/>
  </w:style>
  <w:style w:type="character" w:customStyle="1" w:styleId="WW8Num13z5">
    <w:name w:val="WW8Num13z5"/>
    <w:rsid w:val="00E10B82"/>
  </w:style>
  <w:style w:type="character" w:customStyle="1" w:styleId="WW8Num13z6">
    <w:name w:val="WW8Num13z6"/>
    <w:rsid w:val="00E10B82"/>
  </w:style>
  <w:style w:type="character" w:customStyle="1" w:styleId="WW8Num13z7">
    <w:name w:val="WW8Num13z7"/>
    <w:rsid w:val="00E10B82"/>
  </w:style>
  <w:style w:type="character" w:customStyle="1" w:styleId="WW8Num13z8">
    <w:name w:val="WW8Num13z8"/>
    <w:rsid w:val="00E10B82"/>
  </w:style>
  <w:style w:type="character" w:customStyle="1" w:styleId="WW8Num14z0">
    <w:name w:val="WW8Num14z0"/>
    <w:rsid w:val="00E10B82"/>
    <w:rPr>
      <w:rFonts w:ascii="Times New Roman" w:hAnsi="Times New Roman" w:cs="Times New Roman" w:hint="default"/>
      <w:spacing w:val="-2"/>
    </w:rPr>
  </w:style>
  <w:style w:type="character" w:customStyle="1" w:styleId="WW8Num15z0">
    <w:name w:val="WW8Num15z0"/>
    <w:rsid w:val="00E10B82"/>
    <w:rPr>
      <w:rFonts w:ascii="Times New Roman" w:hAnsi="Times New Roman" w:cs="Times New Roman"/>
      <w:color w:val="000000"/>
      <w:spacing w:val="-2"/>
    </w:rPr>
  </w:style>
  <w:style w:type="character" w:customStyle="1" w:styleId="WW8Num16z0">
    <w:name w:val="WW8Num16z0"/>
    <w:rsid w:val="00E10B82"/>
    <w:rPr>
      <w:rFonts w:hint="default"/>
      <w:b w:val="0"/>
    </w:rPr>
  </w:style>
  <w:style w:type="character" w:customStyle="1" w:styleId="WW8Num17z0">
    <w:name w:val="WW8Num17z0"/>
    <w:rsid w:val="00E10B82"/>
    <w:rPr>
      <w:rFonts w:hint="default"/>
      <w:b w:val="0"/>
    </w:rPr>
  </w:style>
  <w:style w:type="character" w:customStyle="1" w:styleId="WW8Num18z0">
    <w:name w:val="WW8Num18z0"/>
    <w:rsid w:val="00E10B82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E10B82"/>
    <w:rPr>
      <w:rFonts w:hint="default"/>
      <w:b/>
    </w:rPr>
  </w:style>
  <w:style w:type="character" w:customStyle="1" w:styleId="WW8Num20z0">
    <w:name w:val="WW8Num20z0"/>
    <w:rsid w:val="00E10B82"/>
    <w:rPr>
      <w:rFonts w:cs="Times New Roman" w:hint="default"/>
    </w:rPr>
  </w:style>
  <w:style w:type="character" w:customStyle="1" w:styleId="WW8Num21z0">
    <w:name w:val="WW8Num21z0"/>
    <w:rsid w:val="00E10B82"/>
    <w:rPr>
      <w:rFonts w:ascii="Times New Roman" w:hAnsi="Times New Roman" w:cs="Times New Roman" w:hint="default"/>
      <w:spacing w:val="-2"/>
      <w:sz w:val="24"/>
      <w:szCs w:val="24"/>
    </w:rPr>
  </w:style>
  <w:style w:type="character" w:customStyle="1" w:styleId="WW8Num22z0">
    <w:name w:val="WW8Num22z0"/>
    <w:rsid w:val="00E10B82"/>
    <w:rPr>
      <w:rFonts w:hint="default"/>
      <w:szCs w:val="24"/>
    </w:rPr>
  </w:style>
  <w:style w:type="character" w:customStyle="1" w:styleId="WW8Num23z0">
    <w:name w:val="WW8Num23z0"/>
    <w:rsid w:val="00E10B82"/>
    <w:rPr>
      <w:rFonts w:ascii="Courier New" w:hAnsi="Courier New" w:cs="Courier New" w:hint="default"/>
      <w:color w:val="000000"/>
      <w:spacing w:val="-2"/>
      <w:sz w:val="22"/>
      <w:szCs w:val="22"/>
    </w:rPr>
  </w:style>
  <w:style w:type="character" w:customStyle="1" w:styleId="WW8Num24z0">
    <w:name w:val="WW8Num24z0"/>
    <w:rsid w:val="00E10B82"/>
    <w:rPr>
      <w:rFonts w:cs="Times New Roman" w:hint="default"/>
      <w:color w:val="000000"/>
      <w:sz w:val="22"/>
      <w:szCs w:val="22"/>
    </w:rPr>
  </w:style>
  <w:style w:type="character" w:customStyle="1" w:styleId="WW8Num25z0">
    <w:name w:val="WW8Num25z0"/>
    <w:rsid w:val="00E10B82"/>
    <w:rPr>
      <w:rFonts w:ascii="Times New Roman" w:hAnsi="Times New Roman" w:cs="Times New Roman" w:hint="default"/>
      <w:b w:val="0"/>
      <w:bCs w:val="0"/>
      <w:sz w:val="20"/>
      <w:szCs w:val="20"/>
    </w:rPr>
  </w:style>
  <w:style w:type="character" w:customStyle="1" w:styleId="WW8Num26z0">
    <w:name w:val="WW8Num26z0"/>
    <w:rsid w:val="00E10B82"/>
    <w:rPr>
      <w:rFonts w:ascii="Times New Roman" w:hAnsi="Times New Roman" w:cs="Times New Roman" w:hint="default"/>
      <w:bCs/>
    </w:rPr>
  </w:style>
  <w:style w:type="character" w:customStyle="1" w:styleId="WW8Num27z0">
    <w:name w:val="WW8Num27z0"/>
    <w:rsid w:val="00E10B82"/>
    <w:rPr>
      <w:rFonts w:cs="Times New Roman" w:hint="default"/>
      <w:color w:val="000000"/>
      <w:sz w:val="22"/>
      <w:szCs w:val="22"/>
    </w:rPr>
  </w:style>
  <w:style w:type="character" w:customStyle="1" w:styleId="WW8Num28z0">
    <w:name w:val="WW8Num28z0"/>
    <w:rsid w:val="00E10B82"/>
    <w:rPr>
      <w:rFonts w:hint="default"/>
    </w:rPr>
  </w:style>
  <w:style w:type="character" w:customStyle="1" w:styleId="WW8Num29z0">
    <w:name w:val="WW8Num29z0"/>
    <w:rsid w:val="00E10B82"/>
    <w:rPr>
      <w:rFonts w:hint="default"/>
    </w:rPr>
  </w:style>
  <w:style w:type="character" w:customStyle="1" w:styleId="WW8Num30z0">
    <w:name w:val="WW8Num30z0"/>
    <w:rsid w:val="00E10B82"/>
    <w:rPr>
      <w:rFonts w:ascii="Times New Roman" w:hAnsi="Times New Roman" w:cs="Times New Roman"/>
      <w:sz w:val="24"/>
      <w:szCs w:val="24"/>
    </w:rPr>
  </w:style>
  <w:style w:type="character" w:customStyle="1" w:styleId="WW8Num31z0">
    <w:name w:val="WW8Num31z0"/>
    <w:rsid w:val="00E10B82"/>
    <w:rPr>
      <w:rFonts w:cs="Times New Roman" w:hint="default"/>
    </w:rPr>
  </w:style>
  <w:style w:type="character" w:customStyle="1" w:styleId="WW8Num32z0">
    <w:name w:val="WW8Num32z0"/>
    <w:rsid w:val="00E10B82"/>
    <w:rPr>
      <w:rFonts w:ascii="Times New Roman" w:hAnsi="Times New Roman" w:cs="Times New Roman" w:hint="default"/>
      <w:bCs/>
    </w:rPr>
  </w:style>
  <w:style w:type="character" w:customStyle="1" w:styleId="WW8Num32z2">
    <w:name w:val="WW8Num32z2"/>
    <w:rsid w:val="00E10B82"/>
  </w:style>
  <w:style w:type="character" w:customStyle="1" w:styleId="WW8Num32z5">
    <w:name w:val="WW8Num32z5"/>
    <w:rsid w:val="00E10B82"/>
  </w:style>
  <w:style w:type="character" w:customStyle="1" w:styleId="WW8Num33z0">
    <w:name w:val="WW8Num33z0"/>
    <w:rsid w:val="00E10B82"/>
    <w:rPr>
      <w:rFonts w:ascii="Times New Roman" w:hAnsi="Times New Roman" w:cs="Times New Roman" w:hint="default"/>
      <w:bCs/>
    </w:rPr>
  </w:style>
  <w:style w:type="character" w:customStyle="1" w:styleId="WW8Num33z1">
    <w:name w:val="WW8Num33z1"/>
    <w:rsid w:val="00E10B82"/>
  </w:style>
  <w:style w:type="character" w:customStyle="1" w:styleId="WW8Num34z0">
    <w:name w:val="WW8Num34z0"/>
    <w:rsid w:val="00E10B82"/>
    <w:rPr>
      <w:rFonts w:ascii="Times New Roman" w:hAnsi="Times New Roman" w:cs="Times New Roman" w:hint="default"/>
      <w:sz w:val="24"/>
      <w:szCs w:val="24"/>
    </w:rPr>
  </w:style>
  <w:style w:type="character" w:customStyle="1" w:styleId="WW8Num34z1">
    <w:name w:val="WW8Num34z1"/>
    <w:rsid w:val="00E10B82"/>
  </w:style>
  <w:style w:type="character" w:customStyle="1" w:styleId="WW8Num34z2">
    <w:name w:val="WW8Num34z2"/>
    <w:rsid w:val="00E10B82"/>
  </w:style>
  <w:style w:type="character" w:customStyle="1" w:styleId="WW8Num34z3">
    <w:name w:val="WW8Num34z3"/>
    <w:rsid w:val="00E10B82"/>
  </w:style>
  <w:style w:type="character" w:customStyle="1" w:styleId="WW8Num34z4">
    <w:name w:val="WW8Num34z4"/>
    <w:rsid w:val="00E10B82"/>
  </w:style>
  <w:style w:type="character" w:customStyle="1" w:styleId="WW8Num34z5">
    <w:name w:val="WW8Num34z5"/>
    <w:rsid w:val="00E10B82"/>
  </w:style>
  <w:style w:type="character" w:customStyle="1" w:styleId="WW8Num34z6">
    <w:name w:val="WW8Num34z6"/>
    <w:rsid w:val="00E10B82"/>
  </w:style>
  <w:style w:type="character" w:customStyle="1" w:styleId="WW8Num34z7">
    <w:name w:val="WW8Num34z7"/>
    <w:rsid w:val="00E10B82"/>
  </w:style>
  <w:style w:type="character" w:customStyle="1" w:styleId="WW8Num34z8">
    <w:name w:val="WW8Num34z8"/>
    <w:rsid w:val="00E10B82"/>
  </w:style>
  <w:style w:type="character" w:customStyle="1" w:styleId="WW8Num35z0">
    <w:name w:val="WW8Num35z0"/>
    <w:rsid w:val="00E10B82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5z1">
    <w:name w:val="WW8Num35z1"/>
    <w:rsid w:val="00E10B82"/>
  </w:style>
  <w:style w:type="character" w:customStyle="1" w:styleId="WW8Num35z2">
    <w:name w:val="WW8Num35z2"/>
    <w:rsid w:val="00E10B82"/>
  </w:style>
  <w:style w:type="character" w:customStyle="1" w:styleId="WW8Num35z3">
    <w:name w:val="WW8Num35z3"/>
    <w:rsid w:val="00E10B82"/>
  </w:style>
  <w:style w:type="character" w:customStyle="1" w:styleId="WW8Num35z4">
    <w:name w:val="WW8Num35z4"/>
    <w:rsid w:val="00E10B82"/>
  </w:style>
  <w:style w:type="character" w:customStyle="1" w:styleId="WW8Num35z5">
    <w:name w:val="WW8Num35z5"/>
    <w:rsid w:val="00E10B82"/>
  </w:style>
  <w:style w:type="character" w:customStyle="1" w:styleId="WW8Num35z6">
    <w:name w:val="WW8Num35z6"/>
    <w:rsid w:val="00E10B82"/>
  </w:style>
  <w:style w:type="character" w:customStyle="1" w:styleId="WW8Num35z7">
    <w:name w:val="WW8Num35z7"/>
    <w:rsid w:val="00E10B82"/>
  </w:style>
  <w:style w:type="character" w:customStyle="1" w:styleId="WW8Num35z8">
    <w:name w:val="WW8Num35z8"/>
    <w:rsid w:val="00E10B82"/>
  </w:style>
  <w:style w:type="character" w:customStyle="1" w:styleId="WW8Num36z0">
    <w:name w:val="WW8Num36z0"/>
    <w:rsid w:val="00E10B82"/>
    <w:rPr>
      <w:rFonts w:ascii="Symbol" w:hAnsi="Symbol" w:cs="Symbol" w:hint="default"/>
      <w:sz w:val="24"/>
      <w:szCs w:val="24"/>
    </w:rPr>
  </w:style>
  <w:style w:type="character" w:customStyle="1" w:styleId="WW8Num36z1">
    <w:name w:val="WW8Num36z1"/>
    <w:rsid w:val="00E10B82"/>
    <w:rPr>
      <w:rFonts w:ascii="Courier New" w:hAnsi="Courier New" w:cs="Courier New" w:hint="default"/>
    </w:rPr>
  </w:style>
  <w:style w:type="character" w:customStyle="1" w:styleId="WW8Num36z2">
    <w:name w:val="WW8Num36z2"/>
    <w:rsid w:val="00E10B82"/>
    <w:rPr>
      <w:rFonts w:ascii="Wingdings" w:hAnsi="Wingdings" w:cs="Wingdings" w:hint="default"/>
    </w:rPr>
  </w:style>
  <w:style w:type="character" w:customStyle="1" w:styleId="WW8Num36z3">
    <w:name w:val="WW8Num36z3"/>
    <w:rsid w:val="00E10B82"/>
  </w:style>
  <w:style w:type="character" w:customStyle="1" w:styleId="WW8Num36z4">
    <w:name w:val="WW8Num36z4"/>
    <w:rsid w:val="00E10B82"/>
  </w:style>
  <w:style w:type="character" w:customStyle="1" w:styleId="WW8Num36z5">
    <w:name w:val="WW8Num36z5"/>
    <w:rsid w:val="00E10B82"/>
  </w:style>
  <w:style w:type="character" w:customStyle="1" w:styleId="WW8Num36z6">
    <w:name w:val="WW8Num36z6"/>
    <w:rsid w:val="00E10B82"/>
  </w:style>
  <w:style w:type="character" w:customStyle="1" w:styleId="WW8Num36z7">
    <w:name w:val="WW8Num36z7"/>
    <w:rsid w:val="00E10B82"/>
  </w:style>
  <w:style w:type="character" w:customStyle="1" w:styleId="WW8Num36z8">
    <w:name w:val="WW8Num36z8"/>
    <w:rsid w:val="00E10B82"/>
  </w:style>
  <w:style w:type="character" w:customStyle="1" w:styleId="WW8Num37z0">
    <w:name w:val="WW8Num37z0"/>
    <w:rsid w:val="00E10B82"/>
    <w:rPr>
      <w:rFonts w:ascii="Symbol" w:hAnsi="Symbol" w:cs="Symbol" w:hint="default"/>
      <w:szCs w:val="24"/>
    </w:rPr>
  </w:style>
  <w:style w:type="character" w:customStyle="1" w:styleId="WW8Num37z1">
    <w:name w:val="WW8Num37z1"/>
    <w:rsid w:val="00E10B82"/>
    <w:rPr>
      <w:rFonts w:ascii="Courier New" w:hAnsi="Courier New" w:cs="Courier New" w:hint="default"/>
    </w:rPr>
  </w:style>
  <w:style w:type="character" w:customStyle="1" w:styleId="WW8Num37z2">
    <w:name w:val="WW8Num37z2"/>
    <w:rsid w:val="00E10B82"/>
    <w:rPr>
      <w:rFonts w:ascii="Wingdings" w:hAnsi="Wingdings" w:cs="Wingdings" w:hint="default"/>
    </w:rPr>
  </w:style>
  <w:style w:type="character" w:customStyle="1" w:styleId="WW8Num37z3">
    <w:name w:val="WW8Num37z3"/>
    <w:rsid w:val="00E10B82"/>
  </w:style>
  <w:style w:type="character" w:customStyle="1" w:styleId="WW8Num37z4">
    <w:name w:val="WW8Num37z4"/>
    <w:rsid w:val="00E10B82"/>
  </w:style>
  <w:style w:type="character" w:customStyle="1" w:styleId="WW8Num37z5">
    <w:name w:val="WW8Num37z5"/>
    <w:rsid w:val="00E10B82"/>
  </w:style>
  <w:style w:type="character" w:customStyle="1" w:styleId="WW8Num37z6">
    <w:name w:val="WW8Num37z6"/>
    <w:rsid w:val="00E10B82"/>
  </w:style>
  <w:style w:type="character" w:customStyle="1" w:styleId="WW8Num37z7">
    <w:name w:val="WW8Num37z7"/>
    <w:rsid w:val="00E10B82"/>
  </w:style>
  <w:style w:type="character" w:customStyle="1" w:styleId="WW8Num37z8">
    <w:name w:val="WW8Num37z8"/>
    <w:rsid w:val="00E10B82"/>
  </w:style>
  <w:style w:type="character" w:customStyle="1" w:styleId="Domylnaczcionkaakapitu2">
    <w:name w:val="Domyślna czcionka akapitu2"/>
    <w:rsid w:val="00E10B82"/>
  </w:style>
  <w:style w:type="character" w:customStyle="1" w:styleId="WW8Num2z1">
    <w:name w:val="WW8Num2z1"/>
    <w:rsid w:val="00E10B82"/>
  </w:style>
  <w:style w:type="character" w:customStyle="1" w:styleId="WW8Num2z2">
    <w:name w:val="WW8Num2z2"/>
    <w:rsid w:val="00E10B82"/>
  </w:style>
  <w:style w:type="character" w:customStyle="1" w:styleId="WW8Num2z3">
    <w:name w:val="WW8Num2z3"/>
    <w:rsid w:val="00E10B82"/>
  </w:style>
  <w:style w:type="character" w:customStyle="1" w:styleId="WW8Num2z4">
    <w:name w:val="WW8Num2z4"/>
    <w:rsid w:val="00E10B82"/>
  </w:style>
  <w:style w:type="character" w:customStyle="1" w:styleId="WW8Num2z5">
    <w:name w:val="WW8Num2z5"/>
    <w:rsid w:val="00E10B82"/>
  </w:style>
  <w:style w:type="character" w:customStyle="1" w:styleId="WW8Num2z6">
    <w:name w:val="WW8Num2z6"/>
    <w:rsid w:val="00E10B82"/>
  </w:style>
  <w:style w:type="character" w:customStyle="1" w:styleId="WW8Num2z7">
    <w:name w:val="WW8Num2z7"/>
    <w:rsid w:val="00E10B82"/>
  </w:style>
  <w:style w:type="character" w:customStyle="1" w:styleId="WW8Num2z8">
    <w:name w:val="WW8Num2z8"/>
    <w:rsid w:val="00E10B82"/>
  </w:style>
  <w:style w:type="character" w:customStyle="1" w:styleId="WW8Num3z1">
    <w:name w:val="WW8Num3z1"/>
    <w:rsid w:val="00E10B82"/>
  </w:style>
  <w:style w:type="character" w:customStyle="1" w:styleId="WW8Num3z2">
    <w:name w:val="WW8Num3z2"/>
    <w:rsid w:val="00E10B82"/>
  </w:style>
  <w:style w:type="character" w:customStyle="1" w:styleId="WW8Num3z3">
    <w:name w:val="WW8Num3z3"/>
    <w:rsid w:val="00E10B82"/>
  </w:style>
  <w:style w:type="character" w:customStyle="1" w:styleId="WW8Num3z4">
    <w:name w:val="WW8Num3z4"/>
    <w:rsid w:val="00E10B82"/>
  </w:style>
  <w:style w:type="character" w:customStyle="1" w:styleId="WW8Num3z5">
    <w:name w:val="WW8Num3z5"/>
    <w:rsid w:val="00E10B82"/>
  </w:style>
  <w:style w:type="character" w:customStyle="1" w:styleId="WW8Num3z6">
    <w:name w:val="WW8Num3z6"/>
    <w:rsid w:val="00E10B82"/>
  </w:style>
  <w:style w:type="character" w:customStyle="1" w:styleId="WW8Num3z7">
    <w:name w:val="WW8Num3z7"/>
    <w:rsid w:val="00E10B82"/>
  </w:style>
  <w:style w:type="character" w:customStyle="1" w:styleId="WW8Num3z8">
    <w:name w:val="WW8Num3z8"/>
    <w:rsid w:val="00E10B82"/>
  </w:style>
  <w:style w:type="character" w:customStyle="1" w:styleId="WW8Num4z1">
    <w:name w:val="WW8Num4z1"/>
    <w:rsid w:val="00E10B82"/>
  </w:style>
  <w:style w:type="character" w:customStyle="1" w:styleId="WW8Num4z2">
    <w:name w:val="WW8Num4z2"/>
    <w:rsid w:val="00E10B82"/>
  </w:style>
  <w:style w:type="character" w:customStyle="1" w:styleId="WW8Num4z3">
    <w:name w:val="WW8Num4z3"/>
    <w:rsid w:val="00E10B82"/>
  </w:style>
  <w:style w:type="character" w:customStyle="1" w:styleId="WW8Num4z4">
    <w:name w:val="WW8Num4z4"/>
    <w:rsid w:val="00E10B82"/>
  </w:style>
  <w:style w:type="character" w:customStyle="1" w:styleId="WW8Num4z5">
    <w:name w:val="WW8Num4z5"/>
    <w:rsid w:val="00E10B82"/>
  </w:style>
  <w:style w:type="character" w:customStyle="1" w:styleId="WW8Num4z6">
    <w:name w:val="WW8Num4z6"/>
    <w:rsid w:val="00E10B82"/>
  </w:style>
  <w:style w:type="character" w:customStyle="1" w:styleId="WW8Num4z7">
    <w:name w:val="WW8Num4z7"/>
    <w:rsid w:val="00E10B82"/>
  </w:style>
  <w:style w:type="character" w:customStyle="1" w:styleId="WW8Num4z8">
    <w:name w:val="WW8Num4z8"/>
    <w:rsid w:val="00E10B82"/>
  </w:style>
  <w:style w:type="character" w:customStyle="1" w:styleId="WW8Num5z1">
    <w:name w:val="WW8Num5z1"/>
    <w:rsid w:val="00E10B82"/>
  </w:style>
  <w:style w:type="character" w:customStyle="1" w:styleId="WW8Num5z2">
    <w:name w:val="WW8Num5z2"/>
    <w:rsid w:val="00E10B82"/>
  </w:style>
  <w:style w:type="character" w:customStyle="1" w:styleId="WW8Num5z3">
    <w:name w:val="WW8Num5z3"/>
    <w:rsid w:val="00E10B82"/>
  </w:style>
  <w:style w:type="character" w:customStyle="1" w:styleId="WW8Num5z4">
    <w:name w:val="WW8Num5z4"/>
    <w:rsid w:val="00E10B82"/>
  </w:style>
  <w:style w:type="character" w:customStyle="1" w:styleId="WW8Num5z5">
    <w:name w:val="WW8Num5z5"/>
    <w:rsid w:val="00E10B82"/>
  </w:style>
  <w:style w:type="character" w:customStyle="1" w:styleId="WW8Num5z6">
    <w:name w:val="WW8Num5z6"/>
    <w:rsid w:val="00E10B82"/>
  </w:style>
  <w:style w:type="character" w:customStyle="1" w:styleId="WW8Num5z7">
    <w:name w:val="WW8Num5z7"/>
    <w:rsid w:val="00E10B82"/>
  </w:style>
  <w:style w:type="character" w:customStyle="1" w:styleId="WW8Num5z8">
    <w:name w:val="WW8Num5z8"/>
    <w:rsid w:val="00E10B82"/>
  </w:style>
  <w:style w:type="character" w:customStyle="1" w:styleId="WW8Num6z1">
    <w:name w:val="WW8Num6z1"/>
    <w:rsid w:val="00E10B82"/>
  </w:style>
  <w:style w:type="character" w:customStyle="1" w:styleId="WW8Num6z2">
    <w:name w:val="WW8Num6z2"/>
    <w:rsid w:val="00E10B82"/>
  </w:style>
  <w:style w:type="character" w:customStyle="1" w:styleId="WW8Num6z3">
    <w:name w:val="WW8Num6z3"/>
    <w:rsid w:val="00E10B82"/>
  </w:style>
  <w:style w:type="character" w:customStyle="1" w:styleId="WW8Num6z4">
    <w:name w:val="WW8Num6z4"/>
    <w:rsid w:val="00E10B82"/>
  </w:style>
  <w:style w:type="character" w:customStyle="1" w:styleId="WW8Num6z5">
    <w:name w:val="WW8Num6z5"/>
    <w:rsid w:val="00E10B82"/>
  </w:style>
  <w:style w:type="character" w:customStyle="1" w:styleId="WW8Num6z6">
    <w:name w:val="WW8Num6z6"/>
    <w:rsid w:val="00E10B82"/>
  </w:style>
  <w:style w:type="character" w:customStyle="1" w:styleId="WW8Num6z7">
    <w:name w:val="WW8Num6z7"/>
    <w:rsid w:val="00E10B82"/>
  </w:style>
  <w:style w:type="character" w:customStyle="1" w:styleId="WW8Num6z8">
    <w:name w:val="WW8Num6z8"/>
    <w:rsid w:val="00E10B82"/>
  </w:style>
  <w:style w:type="character" w:customStyle="1" w:styleId="WW8Num7z1">
    <w:name w:val="WW8Num7z1"/>
    <w:rsid w:val="00E10B82"/>
  </w:style>
  <w:style w:type="character" w:customStyle="1" w:styleId="WW8Num7z2">
    <w:name w:val="WW8Num7z2"/>
    <w:rsid w:val="00E10B82"/>
  </w:style>
  <w:style w:type="character" w:customStyle="1" w:styleId="WW8Num7z3">
    <w:name w:val="WW8Num7z3"/>
    <w:rsid w:val="00E10B82"/>
  </w:style>
  <w:style w:type="character" w:customStyle="1" w:styleId="WW8Num7z4">
    <w:name w:val="WW8Num7z4"/>
    <w:rsid w:val="00E10B82"/>
  </w:style>
  <w:style w:type="character" w:customStyle="1" w:styleId="WW8Num7z5">
    <w:name w:val="WW8Num7z5"/>
    <w:rsid w:val="00E10B82"/>
  </w:style>
  <w:style w:type="character" w:customStyle="1" w:styleId="WW8Num7z6">
    <w:name w:val="WW8Num7z6"/>
    <w:rsid w:val="00E10B82"/>
  </w:style>
  <w:style w:type="character" w:customStyle="1" w:styleId="WW8Num7z7">
    <w:name w:val="WW8Num7z7"/>
    <w:rsid w:val="00E10B82"/>
  </w:style>
  <w:style w:type="character" w:customStyle="1" w:styleId="WW8Num7z8">
    <w:name w:val="WW8Num7z8"/>
    <w:rsid w:val="00E10B82"/>
  </w:style>
  <w:style w:type="character" w:customStyle="1" w:styleId="WW8Num8z1">
    <w:name w:val="WW8Num8z1"/>
    <w:rsid w:val="00E10B82"/>
  </w:style>
  <w:style w:type="character" w:customStyle="1" w:styleId="WW8Num8z2">
    <w:name w:val="WW8Num8z2"/>
    <w:rsid w:val="00E10B82"/>
  </w:style>
  <w:style w:type="character" w:customStyle="1" w:styleId="WW8Num8z3">
    <w:name w:val="WW8Num8z3"/>
    <w:rsid w:val="00E10B82"/>
  </w:style>
  <w:style w:type="character" w:customStyle="1" w:styleId="WW8Num8z4">
    <w:name w:val="WW8Num8z4"/>
    <w:rsid w:val="00E10B82"/>
  </w:style>
  <w:style w:type="character" w:customStyle="1" w:styleId="WW8Num8z5">
    <w:name w:val="WW8Num8z5"/>
    <w:rsid w:val="00E10B82"/>
  </w:style>
  <w:style w:type="character" w:customStyle="1" w:styleId="WW8Num8z6">
    <w:name w:val="WW8Num8z6"/>
    <w:rsid w:val="00E10B82"/>
  </w:style>
  <w:style w:type="character" w:customStyle="1" w:styleId="WW8Num8z7">
    <w:name w:val="WW8Num8z7"/>
    <w:rsid w:val="00E10B82"/>
  </w:style>
  <w:style w:type="character" w:customStyle="1" w:styleId="WW8Num8z8">
    <w:name w:val="WW8Num8z8"/>
    <w:rsid w:val="00E10B82"/>
  </w:style>
  <w:style w:type="character" w:customStyle="1" w:styleId="WW8Num9z1">
    <w:name w:val="WW8Num9z1"/>
    <w:rsid w:val="00E10B82"/>
  </w:style>
  <w:style w:type="character" w:customStyle="1" w:styleId="WW8Num9z2">
    <w:name w:val="WW8Num9z2"/>
    <w:rsid w:val="00E10B82"/>
  </w:style>
  <w:style w:type="character" w:customStyle="1" w:styleId="WW8Num9z3">
    <w:name w:val="WW8Num9z3"/>
    <w:rsid w:val="00E10B82"/>
  </w:style>
  <w:style w:type="character" w:customStyle="1" w:styleId="WW8Num9z4">
    <w:name w:val="WW8Num9z4"/>
    <w:rsid w:val="00E10B82"/>
  </w:style>
  <w:style w:type="character" w:customStyle="1" w:styleId="WW8Num9z5">
    <w:name w:val="WW8Num9z5"/>
    <w:rsid w:val="00E10B82"/>
  </w:style>
  <w:style w:type="character" w:customStyle="1" w:styleId="WW8Num9z6">
    <w:name w:val="WW8Num9z6"/>
    <w:rsid w:val="00E10B82"/>
  </w:style>
  <w:style w:type="character" w:customStyle="1" w:styleId="WW8Num9z7">
    <w:name w:val="WW8Num9z7"/>
    <w:rsid w:val="00E10B82"/>
  </w:style>
  <w:style w:type="character" w:customStyle="1" w:styleId="WW8Num9z8">
    <w:name w:val="WW8Num9z8"/>
    <w:rsid w:val="00E10B82"/>
  </w:style>
  <w:style w:type="character" w:customStyle="1" w:styleId="WW8Num10z1">
    <w:name w:val="WW8Num10z1"/>
    <w:rsid w:val="00E10B82"/>
  </w:style>
  <w:style w:type="character" w:customStyle="1" w:styleId="WW8Num10z2">
    <w:name w:val="WW8Num10z2"/>
    <w:rsid w:val="00E10B82"/>
  </w:style>
  <w:style w:type="character" w:customStyle="1" w:styleId="WW8Num10z3">
    <w:name w:val="WW8Num10z3"/>
    <w:rsid w:val="00E10B82"/>
  </w:style>
  <w:style w:type="character" w:customStyle="1" w:styleId="WW8Num10z4">
    <w:name w:val="WW8Num10z4"/>
    <w:rsid w:val="00E10B82"/>
  </w:style>
  <w:style w:type="character" w:customStyle="1" w:styleId="WW8Num10z5">
    <w:name w:val="WW8Num10z5"/>
    <w:rsid w:val="00E10B82"/>
  </w:style>
  <w:style w:type="character" w:customStyle="1" w:styleId="WW8Num10z6">
    <w:name w:val="WW8Num10z6"/>
    <w:rsid w:val="00E10B82"/>
  </w:style>
  <w:style w:type="character" w:customStyle="1" w:styleId="WW8Num10z7">
    <w:name w:val="WW8Num10z7"/>
    <w:rsid w:val="00E10B82"/>
  </w:style>
  <w:style w:type="character" w:customStyle="1" w:styleId="WW8Num10z8">
    <w:name w:val="WW8Num10z8"/>
    <w:rsid w:val="00E10B82"/>
  </w:style>
  <w:style w:type="character" w:customStyle="1" w:styleId="WW8Num11z1">
    <w:name w:val="WW8Num11z1"/>
    <w:rsid w:val="00E10B82"/>
  </w:style>
  <w:style w:type="character" w:customStyle="1" w:styleId="WW8Num11z2">
    <w:name w:val="WW8Num11z2"/>
    <w:rsid w:val="00E10B82"/>
  </w:style>
  <w:style w:type="character" w:customStyle="1" w:styleId="WW8Num11z3">
    <w:name w:val="WW8Num11z3"/>
    <w:rsid w:val="00E10B82"/>
  </w:style>
  <w:style w:type="character" w:customStyle="1" w:styleId="WW8Num11z4">
    <w:name w:val="WW8Num11z4"/>
    <w:rsid w:val="00E10B82"/>
  </w:style>
  <w:style w:type="character" w:customStyle="1" w:styleId="WW8Num11z5">
    <w:name w:val="WW8Num11z5"/>
    <w:rsid w:val="00E10B82"/>
  </w:style>
  <w:style w:type="character" w:customStyle="1" w:styleId="WW8Num11z6">
    <w:name w:val="WW8Num11z6"/>
    <w:rsid w:val="00E10B82"/>
  </w:style>
  <w:style w:type="character" w:customStyle="1" w:styleId="WW8Num11z7">
    <w:name w:val="WW8Num11z7"/>
    <w:rsid w:val="00E10B82"/>
  </w:style>
  <w:style w:type="character" w:customStyle="1" w:styleId="WW8Num11z8">
    <w:name w:val="WW8Num11z8"/>
    <w:rsid w:val="00E10B82"/>
  </w:style>
  <w:style w:type="character" w:customStyle="1" w:styleId="WW8Num12z1">
    <w:name w:val="WW8Num12z1"/>
    <w:rsid w:val="00E10B82"/>
  </w:style>
  <w:style w:type="character" w:customStyle="1" w:styleId="WW8Num12z2">
    <w:name w:val="WW8Num12z2"/>
    <w:rsid w:val="00E10B82"/>
  </w:style>
  <w:style w:type="character" w:customStyle="1" w:styleId="WW8Num12z3">
    <w:name w:val="WW8Num12z3"/>
    <w:rsid w:val="00E10B82"/>
  </w:style>
  <w:style w:type="character" w:customStyle="1" w:styleId="WW8Num12z4">
    <w:name w:val="WW8Num12z4"/>
    <w:rsid w:val="00E10B82"/>
  </w:style>
  <w:style w:type="character" w:customStyle="1" w:styleId="WW8Num12z5">
    <w:name w:val="WW8Num12z5"/>
    <w:rsid w:val="00E10B82"/>
  </w:style>
  <w:style w:type="character" w:customStyle="1" w:styleId="WW8Num12z6">
    <w:name w:val="WW8Num12z6"/>
    <w:rsid w:val="00E10B82"/>
  </w:style>
  <w:style w:type="character" w:customStyle="1" w:styleId="WW8Num12z7">
    <w:name w:val="WW8Num12z7"/>
    <w:rsid w:val="00E10B82"/>
  </w:style>
  <w:style w:type="character" w:customStyle="1" w:styleId="WW8Num12z8">
    <w:name w:val="WW8Num12z8"/>
    <w:rsid w:val="00E10B82"/>
  </w:style>
  <w:style w:type="character" w:customStyle="1" w:styleId="WW8Num14z2">
    <w:name w:val="WW8Num14z2"/>
    <w:rsid w:val="00E10B82"/>
  </w:style>
  <w:style w:type="character" w:customStyle="1" w:styleId="WW8Num14z3">
    <w:name w:val="WW8Num14z3"/>
    <w:rsid w:val="00E10B82"/>
  </w:style>
  <w:style w:type="character" w:customStyle="1" w:styleId="WW8Num14z4">
    <w:name w:val="WW8Num14z4"/>
    <w:rsid w:val="00E10B82"/>
  </w:style>
  <w:style w:type="character" w:customStyle="1" w:styleId="WW8Num14z5">
    <w:name w:val="WW8Num14z5"/>
    <w:rsid w:val="00E10B82"/>
  </w:style>
  <w:style w:type="character" w:customStyle="1" w:styleId="WW8Num14z6">
    <w:name w:val="WW8Num14z6"/>
    <w:rsid w:val="00E10B82"/>
  </w:style>
  <w:style w:type="character" w:customStyle="1" w:styleId="WW8Num14z7">
    <w:name w:val="WW8Num14z7"/>
    <w:rsid w:val="00E10B82"/>
  </w:style>
  <w:style w:type="character" w:customStyle="1" w:styleId="WW8Num14z8">
    <w:name w:val="WW8Num14z8"/>
    <w:rsid w:val="00E10B82"/>
  </w:style>
  <w:style w:type="character" w:customStyle="1" w:styleId="WW8Num15z1">
    <w:name w:val="WW8Num15z1"/>
    <w:rsid w:val="00E10B82"/>
  </w:style>
  <w:style w:type="character" w:customStyle="1" w:styleId="WW8Num15z2">
    <w:name w:val="WW8Num15z2"/>
    <w:rsid w:val="00E10B82"/>
  </w:style>
  <w:style w:type="character" w:customStyle="1" w:styleId="WW8Num15z3">
    <w:name w:val="WW8Num15z3"/>
    <w:rsid w:val="00E10B82"/>
  </w:style>
  <w:style w:type="character" w:customStyle="1" w:styleId="WW8Num15z4">
    <w:name w:val="WW8Num15z4"/>
    <w:rsid w:val="00E10B82"/>
  </w:style>
  <w:style w:type="character" w:customStyle="1" w:styleId="WW8Num15z5">
    <w:name w:val="WW8Num15z5"/>
    <w:rsid w:val="00E10B82"/>
  </w:style>
  <w:style w:type="character" w:customStyle="1" w:styleId="WW8Num15z6">
    <w:name w:val="WW8Num15z6"/>
    <w:rsid w:val="00E10B82"/>
  </w:style>
  <w:style w:type="character" w:customStyle="1" w:styleId="WW8Num15z7">
    <w:name w:val="WW8Num15z7"/>
    <w:rsid w:val="00E10B82"/>
  </w:style>
  <w:style w:type="character" w:customStyle="1" w:styleId="WW8Num15z8">
    <w:name w:val="WW8Num15z8"/>
    <w:rsid w:val="00E10B82"/>
  </w:style>
  <w:style w:type="character" w:customStyle="1" w:styleId="WW8Num16z1">
    <w:name w:val="WW8Num16z1"/>
    <w:rsid w:val="00E10B82"/>
  </w:style>
  <w:style w:type="character" w:customStyle="1" w:styleId="WW8Num16z2">
    <w:name w:val="WW8Num16z2"/>
    <w:rsid w:val="00E10B82"/>
  </w:style>
  <w:style w:type="character" w:customStyle="1" w:styleId="WW8Num16z3">
    <w:name w:val="WW8Num16z3"/>
    <w:rsid w:val="00E10B82"/>
  </w:style>
  <w:style w:type="character" w:customStyle="1" w:styleId="WW8Num16z4">
    <w:name w:val="WW8Num16z4"/>
    <w:rsid w:val="00E10B82"/>
  </w:style>
  <w:style w:type="character" w:customStyle="1" w:styleId="WW8Num16z5">
    <w:name w:val="WW8Num16z5"/>
    <w:rsid w:val="00E10B82"/>
  </w:style>
  <w:style w:type="character" w:customStyle="1" w:styleId="WW8Num16z6">
    <w:name w:val="WW8Num16z6"/>
    <w:rsid w:val="00E10B82"/>
  </w:style>
  <w:style w:type="character" w:customStyle="1" w:styleId="WW8Num16z7">
    <w:name w:val="WW8Num16z7"/>
    <w:rsid w:val="00E10B82"/>
  </w:style>
  <w:style w:type="character" w:customStyle="1" w:styleId="WW8Num16z8">
    <w:name w:val="WW8Num16z8"/>
    <w:rsid w:val="00E10B82"/>
  </w:style>
  <w:style w:type="character" w:customStyle="1" w:styleId="WW8Num17z1">
    <w:name w:val="WW8Num17z1"/>
    <w:rsid w:val="00E10B82"/>
  </w:style>
  <w:style w:type="character" w:customStyle="1" w:styleId="WW8Num17z2">
    <w:name w:val="WW8Num17z2"/>
    <w:rsid w:val="00E10B82"/>
  </w:style>
  <w:style w:type="character" w:customStyle="1" w:styleId="WW8Num17z3">
    <w:name w:val="WW8Num17z3"/>
    <w:rsid w:val="00E10B82"/>
  </w:style>
  <w:style w:type="character" w:customStyle="1" w:styleId="WW8Num17z4">
    <w:name w:val="WW8Num17z4"/>
    <w:rsid w:val="00E10B82"/>
  </w:style>
  <w:style w:type="character" w:customStyle="1" w:styleId="WW8Num17z5">
    <w:name w:val="WW8Num17z5"/>
    <w:rsid w:val="00E10B82"/>
  </w:style>
  <w:style w:type="character" w:customStyle="1" w:styleId="WW8Num17z6">
    <w:name w:val="WW8Num17z6"/>
    <w:rsid w:val="00E10B82"/>
  </w:style>
  <w:style w:type="character" w:customStyle="1" w:styleId="WW8Num17z7">
    <w:name w:val="WW8Num17z7"/>
    <w:rsid w:val="00E10B82"/>
  </w:style>
  <w:style w:type="character" w:customStyle="1" w:styleId="WW8Num17z8">
    <w:name w:val="WW8Num17z8"/>
    <w:rsid w:val="00E10B82"/>
  </w:style>
  <w:style w:type="character" w:customStyle="1" w:styleId="WW8Num18z1">
    <w:name w:val="WW8Num18z1"/>
    <w:rsid w:val="00E10B82"/>
  </w:style>
  <w:style w:type="character" w:customStyle="1" w:styleId="WW8Num18z2">
    <w:name w:val="WW8Num18z2"/>
    <w:rsid w:val="00E10B82"/>
  </w:style>
  <w:style w:type="character" w:customStyle="1" w:styleId="WW8Num18z3">
    <w:name w:val="WW8Num18z3"/>
    <w:rsid w:val="00E10B82"/>
  </w:style>
  <w:style w:type="character" w:customStyle="1" w:styleId="WW8Num18z4">
    <w:name w:val="WW8Num18z4"/>
    <w:rsid w:val="00E10B82"/>
  </w:style>
  <w:style w:type="character" w:customStyle="1" w:styleId="WW8Num18z5">
    <w:name w:val="WW8Num18z5"/>
    <w:rsid w:val="00E10B82"/>
  </w:style>
  <w:style w:type="character" w:customStyle="1" w:styleId="WW8Num18z6">
    <w:name w:val="WW8Num18z6"/>
    <w:rsid w:val="00E10B82"/>
  </w:style>
  <w:style w:type="character" w:customStyle="1" w:styleId="WW8Num18z7">
    <w:name w:val="WW8Num18z7"/>
    <w:rsid w:val="00E10B82"/>
  </w:style>
  <w:style w:type="character" w:customStyle="1" w:styleId="WW8Num18z8">
    <w:name w:val="WW8Num18z8"/>
    <w:rsid w:val="00E10B82"/>
  </w:style>
  <w:style w:type="character" w:customStyle="1" w:styleId="WW8Num19z1">
    <w:name w:val="WW8Num19z1"/>
    <w:rsid w:val="00E10B82"/>
    <w:rPr>
      <w:rFonts w:cs="Times New Roman"/>
      <w:sz w:val="22"/>
      <w:szCs w:val="22"/>
    </w:rPr>
  </w:style>
  <w:style w:type="character" w:customStyle="1" w:styleId="WW8Num19z2">
    <w:name w:val="WW8Num19z2"/>
    <w:rsid w:val="00E10B82"/>
    <w:rPr>
      <w:rFonts w:cs="Times New Roman"/>
      <w:bCs/>
      <w:sz w:val="22"/>
      <w:szCs w:val="22"/>
    </w:rPr>
  </w:style>
  <w:style w:type="character" w:customStyle="1" w:styleId="WW8Num19z3">
    <w:name w:val="WW8Num19z3"/>
    <w:rsid w:val="00E10B82"/>
  </w:style>
  <w:style w:type="character" w:customStyle="1" w:styleId="WW8Num19z4">
    <w:name w:val="WW8Num19z4"/>
    <w:rsid w:val="00E10B82"/>
  </w:style>
  <w:style w:type="character" w:customStyle="1" w:styleId="WW8Num19z5">
    <w:name w:val="WW8Num19z5"/>
    <w:rsid w:val="00E10B82"/>
  </w:style>
  <w:style w:type="character" w:customStyle="1" w:styleId="WW8Num19z6">
    <w:name w:val="WW8Num19z6"/>
    <w:rsid w:val="00E10B82"/>
  </w:style>
  <w:style w:type="character" w:customStyle="1" w:styleId="WW8Num19z7">
    <w:name w:val="WW8Num19z7"/>
    <w:rsid w:val="00E10B82"/>
  </w:style>
  <w:style w:type="character" w:customStyle="1" w:styleId="WW8Num19z8">
    <w:name w:val="WW8Num19z8"/>
    <w:rsid w:val="00E10B82"/>
  </w:style>
  <w:style w:type="character" w:customStyle="1" w:styleId="WW8Num20z1">
    <w:name w:val="WW8Num20z1"/>
    <w:rsid w:val="00E10B82"/>
  </w:style>
  <w:style w:type="character" w:customStyle="1" w:styleId="WW8Num20z2">
    <w:name w:val="WW8Num20z2"/>
    <w:rsid w:val="00E10B82"/>
  </w:style>
  <w:style w:type="character" w:customStyle="1" w:styleId="WW8Num20z3">
    <w:name w:val="WW8Num20z3"/>
    <w:rsid w:val="00E10B82"/>
  </w:style>
  <w:style w:type="character" w:customStyle="1" w:styleId="WW8Num20z4">
    <w:name w:val="WW8Num20z4"/>
    <w:rsid w:val="00E10B82"/>
  </w:style>
  <w:style w:type="character" w:customStyle="1" w:styleId="WW8Num20z5">
    <w:name w:val="WW8Num20z5"/>
    <w:rsid w:val="00E10B82"/>
  </w:style>
  <w:style w:type="character" w:customStyle="1" w:styleId="WW8Num20z6">
    <w:name w:val="WW8Num20z6"/>
    <w:rsid w:val="00E10B82"/>
  </w:style>
  <w:style w:type="character" w:customStyle="1" w:styleId="WW8Num20z7">
    <w:name w:val="WW8Num20z7"/>
    <w:rsid w:val="00E10B82"/>
  </w:style>
  <w:style w:type="character" w:customStyle="1" w:styleId="WW8Num20z8">
    <w:name w:val="WW8Num20z8"/>
    <w:rsid w:val="00E10B82"/>
  </w:style>
  <w:style w:type="character" w:customStyle="1" w:styleId="WW8Num21z1">
    <w:name w:val="WW8Num21z1"/>
    <w:rsid w:val="00E10B82"/>
  </w:style>
  <w:style w:type="character" w:customStyle="1" w:styleId="WW8Num21z2">
    <w:name w:val="WW8Num21z2"/>
    <w:rsid w:val="00E10B82"/>
  </w:style>
  <w:style w:type="character" w:customStyle="1" w:styleId="WW8Num21z3">
    <w:name w:val="WW8Num21z3"/>
    <w:rsid w:val="00E10B82"/>
  </w:style>
  <w:style w:type="character" w:customStyle="1" w:styleId="WW8Num21z4">
    <w:name w:val="WW8Num21z4"/>
    <w:rsid w:val="00E10B82"/>
  </w:style>
  <w:style w:type="character" w:customStyle="1" w:styleId="WW8Num21z5">
    <w:name w:val="WW8Num21z5"/>
    <w:rsid w:val="00E10B82"/>
  </w:style>
  <w:style w:type="character" w:customStyle="1" w:styleId="WW8Num21z6">
    <w:name w:val="WW8Num21z6"/>
    <w:rsid w:val="00E10B82"/>
  </w:style>
  <w:style w:type="character" w:customStyle="1" w:styleId="WW8Num21z7">
    <w:name w:val="WW8Num21z7"/>
    <w:rsid w:val="00E10B82"/>
  </w:style>
  <w:style w:type="character" w:customStyle="1" w:styleId="WW8Num21z8">
    <w:name w:val="WW8Num21z8"/>
    <w:rsid w:val="00E10B82"/>
  </w:style>
  <w:style w:type="character" w:customStyle="1" w:styleId="WW8Num22z1">
    <w:name w:val="WW8Num22z1"/>
    <w:rsid w:val="00E10B82"/>
  </w:style>
  <w:style w:type="character" w:customStyle="1" w:styleId="WW8Num22z2">
    <w:name w:val="WW8Num22z2"/>
    <w:rsid w:val="00E10B82"/>
  </w:style>
  <w:style w:type="character" w:customStyle="1" w:styleId="WW8Num22z3">
    <w:name w:val="WW8Num22z3"/>
    <w:rsid w:val="00E10B82"/>
  </w:style>
  <w:style w:type="character" w:customStyle="1" w:styleId="WW8Num22z4">
    <w:name w:val="WW8Num22z4"/>
    <w:rsid w:val="00E10B82"/>
  </w:style>
  <w:style w:type="character" w:customStyle="1" w:styleId="WW8Num22z5">
    <w:name w:val="WW8Num22z5"/>
    <w:rsid w:val="00E10B82"/>
  </w:style>
  <w:style w:type="character" w:customStyle="1" w:styleId="WW8Num22z6">
    <w:name w:val="WW8Num22z6"/>
    <w:rsid w:val="00E10B82"/>
  </w:style>
  <w:style w:type="character" w:customStyle="1" w:styleId="WW8Num22z7">
    <w:name w:val="WW8Num22z7"/>
    <w:rsid w:val="00E10B82"/>
  </w:style>
  <w:style w:type="character" w:customStyle="1" w:styleId="WW8Num22z8">
    <w:name w:val="WW8Num22z8"/>
    <w:rsid w:val="00E10B82"/>
  </w:style>
  <w:style w:type="character" w:customStyle="1" w:styleId="WW8Num23z2">
    <w:name w:val="WW8Num23z2"/>
    <w:rsid w:val="00E10B82"/>
    <w:rPr>
      <w:rFonts w:ascii="Wingdings" w:hAnsi="Wingdings" w:cs="Wingdings" w:hint="default"/>
    </w:rPr>
  </w:style>
  <w:style w:type="character" w:customStyle="1" w:styleId="WW8Num23z3">
    <w:name w:val="WW8Num23z3"/>
    <w:rsid w:val="00E10B82"/>
    <w:rPr>
      <w:rFonts w:ascii="Symbol" w:hAnsi="Symbol" w:cs="Symbol" w:hint="default"/>
    </w:rPr>
  </w:style>
  <w:style w:type="character" w:customStyle="1" w:styleId="WW8Num24z1">
    <w:name w:val="WW8Num24z1"/>
    <w:rsid w:val="00E10B82"/>
  </w:style>
  <w:style w:type="character" w:customStyle="1" w:styleId="WW8Num24z2">
    <w:name w:val="WW8Num24z2"/>
    <w:rsid w:val="00E10B82"/>
  </w:style>
  <w:style w:type="character" w:customStyle="1" w:styleId="WW8Num24z3">
    <w:name w:val="WW8Num24z3"/>
    <w:rsid w:val="00E10B82"/>
  </w:style>
  <w:style w:type="character" w:customStyle="1" w:styleId="WW8Num24z4">
    <w:name w:val="WW8Num24z4"/>
    <w:rsid w:val="00E10B82"/>
  </w:style>
  <w:style w:type="character" w:customStyle="1" w:styleId="WW8Num24z5">
    <w:name w:val="WW8Num24z5"/>
    <w:rsid w:val="00E10B82"/>
  </w:style>
  <w:style w:type="character" w:customStyle="1" w:styleId="WW8Num24z6">
    <w:name w:val="WW8Num24z6"/>
    <w:rsid w:val="00E10B82"/>
  </w:style>
  <w:style w:type="character" w:customStyle="1" w:styleId="WW8Num24z7">
    <w:name w:val="WW8Num24z7"/>
    <w:rsid w:val="00E10B82"/>
  </w:style>
  <w:style w:type="character" w:customStyle="1" w:styleId="WW8Num24z8">
    <w:name w:val="WW8Num24z8"/>
    <w:rsid w:val="00E10B82"/>
  </w:style>
  <w:style w:type="character" w:customStyle="1" w:styleId="WW8Num25z1">
    <w:name w:val="WW8Num25z1"/>
    <w:rsid w:val="00E10B82"/>
    <w:rPr>
      <w:rFonts w:ascii="Times New Roman" w:hAnsi="Times New Roman" w:cs="Times New Roman"/>
    </w:rPr>
  </w:style>
  <w:style w:type="character" w:customStyle="1" w:styleId="WW8Num26z2">
    <w:name w:val="WW8Num26z2"/>
    <w:rsid w:val="00E10B82"/>
    <w:rPr>
      <w:rFonts w:ascii="Symbol" w:hAnsi="Symbol" w:cs="Symbol" w:hint="default"/>
    </w:rPr>
  </w:style>
  <w:style w:type="character" w:customStyle="1" w:styleId="WW8Num26z5">
    <w:name w:val="WW8Num26z5"/>
    <w:rsid w:val="00E10B82"/>
    <w:rPr>
      <w:rFonts w:ascii="Wingdings" w:hAnsi="Wingdings" w:cs="Wingdings" w:hint="default"/>
    </w:rPr>
  </w:style>
  <w:style w:type="character" w:customStyle="1" w:styleId="WW8Num27z1">
    <w:name w:val="WW8Num27z1"/>
    <w:rsid w:val="00E10B82"/>
  </w:style>
  <w:style w:type="character" w:customStyle="1" w:styleId="WW8Num27z2">
    <w:name w:val="WW8Num27z2"/>
    <w:rsid w:val="00E10B82"/>
  </w:style>
  <w:style w:type="character" w:customStyle="1" w:styleId="WW8Num27z3">
    <w:name w:val="WW8Num27z3"/>
    <w:rsid w:val="00E10B82"/>
  </w:style>
  <w:style w:type="character" w:customStyle="1" w:styleId="WW8Num27z4">
    <w:name w:val="WW8Num27z4"/>
    <w:rsid w:val="00E10B82"/>
  </w:style>
  <w:style w:type="character" w:customStyle="1" w:styleId="WW8Num27z5">
    <w:name w:val="WW8Num27z5"/>
    <w:rsid w:val="00E10B82"/>
  </w:style>
  <w:style w:type="character" w:customStyle="1" w:styleId="WW8Num27z6">
    <w:name w:val="WW8Num27z6"/>
    <w:rsid w:val="00E10B82"/>
  </w:style>
  <w:style w:type="character" w:customStyle="1" w:styleId="WW8Num27z7">
    <w:name w:val="WW8Num27z7"/>
    <w:rsid w:val="00E10B82"/>
  </w:style>
  <w:style w:type="character" w:customStyle="1" w:styleId="WW8Num27z8">
    <w:name w:val="WW8Num27z8"/>
    <w:rsid w:val="00E10B82"/>
  </w:style>
  <w:style w:type="character" w:customStyle="1" w:styleId="WW8Num28z1">
    <w:name w:val="WW8Num28z1"/>
    <w:rsid w:val="00E10B82"/>
  </w:style>
  <w:style w:type="character" w:customStyle="1" w:styleId="WW8Num28z2">
    <w:name w:val="WW8Num28z2"/>
    <w:rsid w:val="00E10B82"/>
  </w:style>
  <w:style w:type="character" w:customStyle="1" w:styleId="WW8Num28z3">
    <w:name w:val="WW8Num28z3"/>
    <w:rsid w:val="00E10B82"/>
  </w:style>
  <w:style w:type="character" w:customStyle="1" w:styleId="WW8Num28z4">
    <w:name w:val="WW8Num28z4"/>
    <w:rsid w:val="00E10B82"/>
  </w:style>
  <w:style w:type="character" w:customStyle="1" w:styleId="WW8Num28z5">
    <w:name w:val="WW8Num28z5"/>
    <w:rsid w:val="00E10B82"/>
  </w:style>
  <w:style w:type="character" w:customStyle="1" w:styleId="WW8Num28z6">
    <w:name w:val="WW8Num28z6"/>
    <w:rsid w:val="00E10B82"/>
  </w:style>
  <w:style w:type="character" w:customStyle="1" w:styleId="WW8Num28z7">
    <w:name w:val="WW8Num28z7"/>
    <w:rsid w:val="00E10B82"/>
  </w:style>
  <w:style w:type="character" w:customStyle="1" w:styleId="WW8Num28z8">
    <w:name w:val="WW8Num28z8"/>
    <w:rsid w:val="00E10B82"/>
  </w:style>
  <w:style w:type="character" w:customStyle="1" w:styleId="WW8Num29z1">
    <w:name w:val="WW8Num29z1"/>
    <w:rsid w:val="00E10B82"/>
  </w:style>
  <w:style w:type="character" w:customStyle="1" w:styleId="WW8Num29z2">
    <w:name w:val="WW8Num29z2"/>
    <w:rsid w:val="00E10B82"/>
  </w:style>
  <w:style w:type="character" w:customStyle="1" w:styleId="WW8Num29z3">
    <w:name w:val="WW8Num29z3"/>
    <w:rsid w:val="00E10B82"/>
  </w:style>
  <w:style w:type="character" w:customStyle="1" w:styleId="WW8Num29z4">
    <w:name w:val="WW8Num29z4"/>
    <w:rsid w:val="00E10B82"/>
  </w:style>
  <w:style w:type="character" w:customStyle="1" w:styleId="WW8Num29z5">
    <w:name w:val="WW8Num29z5"/>
    <w:rsid w:val="00E10B82"/>
  </w:style>
  <w:style w:type="character" w:customStyle="1" w:styleId="WW8Num29z6">
    <w:name w:val="WW8Num29z6"/>
    <w:rsid w:val="00E10B82"/>
  </w:style>
  <w:style w:type="character" w:customStyle="1" w:styleId="WW8Num29z7">
    <w:name w:val="WW8Num29z7"/>
    <w:rsid w:val="00E10B82"/>
  </w:style>
  <w:style w:type="character" w:customStyle="1" w:styleId="WW8Num29z8">
    <w:name w:val="WW8Num29z8"/>
    <w:rsid w:val="00E10B82"/>
  </w:style>
  <w:style w:type="character" w:customStyle="1" w:styleId="WW8Num30z1">
    <w:name w:val="WW8Num30z1"/>
    <w:rsid w:val="00E10B82"/>
  </w:style>
  <w:style w:type="character" w:customStyle="1" w:styleId="WW8Num30z2">
    <w:name w:val="WW8Num30z2"/>
    <w:rsid w:val="00E10B82"/>
  </w:style>
  <w:style w:type="character" w:customStyle="1" w:styleId="WW8Num30z3">
    <w:name w:val="WW8Num30z3"/>
    <w:rsid w:val="00E10B82"/>
  </w:style>
  <w:style w:type="character" w:customStyle="1" w:styleId="WW8Num30z4">
    <w:name w:val="WW8Num30z4"/>
    <w:rsid w:val="00E10B82"/>
  </w:style>
  <w:style w:type="character" w:customStyle="1" w:styleId="WW8Num30z5">
    <w:name w:val="WW8Num30z5"/>
    <w:rsid w:val="00E10B82"/>
  </w:style>
  <w:style w:type="character" w:customStyle="1" w:styleId="WW8Num30z6">
    <w:name w:val="WW8Num30z6"/>
    <w:rsid w:val="00E10B82"/>
  </w:style>
  <w:style w:type="character" w:customStyle="1" w:styleId="WW8Num30z7">
    <w:name w:val="WW8Num30z7"/>
    <w:rsid w:val="00E10B82"/>
  </w:style>
  <w:style w:type="character" w:customStyle="1" w:styleId="WW8Num30z8">
    <w:name w:val="WW8Num30z8"/>
    <w:rsid w:val="00E10B82"/>
  </w:style>
  <w:style w:type="character" w:customStyle="1" w:styleId="WW8Num31z1">
    <w:name w:val="WW8Num31z1"/>
    <w:rsid w:val="00E10B82"/>
  </w:style>
  <w:style w:type="character" w:customStyle="1" w:styleId="WW8Num31z2">
    <w:name w:val="WW8Num31z2"/>
    <w:rsid w:val="00E10B82"/>
  </w:style>
  <w:style w:type="character" w:customStyle="1" w:styleId="WW8Num31z3">
    <w:name w:val="WW8Num31z3"/>
    <w:rsid w:val="00E10B82"/>
  </w:style>
  <w:style w:type="character" w:customStyle="1" w:styleId="WW8Num31z4">
    <w:name w:val="WW8Num31z4"/>
    <w:rsid w:val="00E10B82"/>
  </w:style>
  <w:style w:type="character" w:customStyle="1" w:styleId="WW8Num31z5">
    <w:name w:val="WW8Num31z5"/>
    <w:rsid w:val="00E10B82"/>
  </w:style>
  <w:style w:type="character" w:customStyle="1" w:styleId="WW8Num31z6">
    <w:name w:val="WW8Num31z6"/>
    <w:rsid w:val="00E10B82"/>
  </w:style>
  <w:style w:type="character" w:customStyle="1" w:styleId="WW8Num31z7">
    <w:name w:val="WW8Num31z7"/>
    <w:rsid w:val="00E10B82"/>
  </w:style>
  <w:style w:type="character" w:customStyle="1" w:styleId="WW8Num31z8">
    <w:name w:val="WW8Num31z8"/>
    <w:rsid w:val="00E10B82"/>
  </w:style>
  <w:style w:type="character" w:customStyle="1" w:styleId="WW8Num32z1">
    <w:name w:val="WW8Num32z1"/>
    <w:rsid w:val="00E10B82"/>
  </w:style>
  <w:style w:type="character" w:customStyle="1" w:styleId="WW8Num32z3">
    <w:name w:val="WW8Num32z3"/>
    <w:rsid w:val="00E10B82"/>
  </w:style>
  <w:style w:type="character" w:customStyle="1" w:styleId="WW8Num32z4">
    <w:name w:val="WW8Num32z4"/>
    <w:rsid w:val="00E10B82"/>
  </w:style>
  <w:style w:type="character" w:customStyle="1" w:styleId="WW8Num32z6">
    <w:name w:val="WW8Num32z6"/>
    <w:rsid w:val="00E10B82"/>
  </w:style>
  <w:style w:type="character" w:customStyle="1" w:styleId="WW8Num32z7">
    <w:name w:val="WW8Num32z7"/>
    <w:rsid w:val="00E10B82"/>
  </w:style>
  <w:style w:type="character" w:customStyle="1" w:styleId="WW8Num32z8">
    <w:name w:val="WW8Num32z8"/>
    <w:rsid w:val="00E10B82"/>
  </w:style>
  <w:style w:type="character" w:customStyle="1" w:styleId="WW8Num33z2">
    <w:name w:val="WW8Num33z2"/>
    <w:rsid w:val="00E10B82"/>
  </w:style>
  <w:style w:type="character" w:customStyle="1" w:styleId="WW8Num33z3">
    <w:name w:val="WW8Num33z3"/>
    <w:rsid w:val="00E10B82"/>
  </w:style>
  <w:style w:type="character" w:customStyle="1" w:styleId="WW8Num33z4">
    <w:name w:val="WW8Num33z4"/>
    <w:rsid w:val="00E10B82"/>
  </w:style>
  <w:style w:type="character" w:customStyle="1" w:styleId="WW8Num33z5">
    <w:name w:val="WW8Num33z5"/>
    <w:rsid w:val="00E10B82"/>
  </w:style>
  <w:style w:type="character" w:customStyle="1" w:styleId="WW8Num33z6">
    <w:name w:val="WW8Num33z6"/>
    <w:rsid w:val="00E10B82"/>
  </w:style>
  <w:style w:type="character" w:customStyle="1" w:styleId="WW8Num33z7">
    <w:name w:val="WW8Num33z7"/>
    <w:rsid w:val="00E10B82"/>
  </w:style>
  <w:style w:type="character" w:customStyle="1" w:styleId="WW8Num33z8">
    <w:name w:val="WW8Num33z8"/>
    <w:rsid w:val="00E10B82"/>
  </w:style>
  <w:style w:type="character" w:customStyle="1" w:styleId="WW8Num38z0">
    <w:name w:val="WW8Num38z0"/>
    <w:rsid w:val="00E10B82"/>
  </w:style>
  <w:style w:type="character" w:customStyle="1" w:styleId="WW8Num38z1">
    <w:name w:val="WW8Num38z1"/>
    <w:rsid w:val="00E10B82"/>
  </w:style>
  <w:style w:type="character" w:customStyle="1" w:styleId="WW8Num38z2">
    <w:name w:val="WW8Num38z2"/>
    <w:rsid w:val="00E10B82"/>
  </w:style>
  <w:style w:type="character" w:customStyle="1" w:styleId="WW8Num38z3">
    <w:name w:val="WW8Num38z3"/>
    <w:rsid w:val="00E10B82"/>
  </w:style>
  <w:style w:type="character" w:customStyle="1" w:styleId="WW8Num38z4">
    <w:name w:val="WW8Num38z4"/>
    <w:rsid w:val="00E10B82"/>
  </w:style>
  <w:style w:type="character" w:customStyle="1" w:styleId="WW8Num38z5">
    <w:name w:val="WW8Num38z5"/>
    <w:rsid w:val="00E10B82"/>
  </w:style>
  <w:style w:type="character" w:customStyle="1" w:styleId="WW8Num38z6">
    <w:name w:val="WW8Num38z6"/>
    <w:rsid w:val="00E10B82"/>
  </w:style>
  <w:style w:type="character" w:customStyle="1" w:styleId="WW8Num38z7">
    <w:name w:val="WW8Num38z7"/>
    <w:rsid w:val="00E10B82"/>
  </w:style>
  <w:style w:type="character" w:customStyle="1" w:styleId="WW8Num38z8">
    <w:name w:val="WW8Num38z8"/>
    <w:rsid w:val="00E10B82"/>
  </w:style>
  <w:style w:type="character" w:customStyle="1" w:styleId="WW8Num39z0">
    <w:name w:val="WW8Num39z0"/>
    <w:rsid w:val="00E10B82"/>
    <w:rPr>
      <w:rFonts w:cs="Times New Roman"/>
      <w:color w:val="000000"/>
      <w:sz w:val="22"/>
      <w:szCs w:val="22"/>
    </w:rPr>
  </w:style>
  <w:style w:type="character" w:customStyle="1" w:styleId="WW8Num39z1">
    <w:name w:val="WW8Num39z1"/>
    <w:rsid w:val="00E10B82"/>
  </w:style>
  <w:style w:type="character" w:customStyle="1" w:styleId="WW8Num39z2">
    <w:name w:val="WW8Num39z2"/>
    <w:rsid w:val="00E10B82"/>
  </w:style>
  <w:style w:type="character" w:customStyle="1" w:styleId="WW8Num39z3">
    <w:name w:val="WW8Num39z3"/>
    <w:rsid w:val="00E10B82"/>
  </w:style>
  <w:style w:type="character" w:customStyle="1" w:styleId="WW8Num39z4">
    <w:name w:val="WW8Num39z4"/>
    <w:rsid w:val="00E10B82"/>
  </w:style>
  <w:style w:type="character" w:customStyle="1" w:styleId="WW8Num39z5">
    <w:name w:val="WW8Num39z5"/>
    <w:rsid w:val="00E10B82"/>
  </w:style>
  <w:style w:type="character" w:customStyle="1" w:styleId="WW8Num39z6">
    <w:name w:val="WW8Num39z6"/>
    <w:rsid w:val="00E10B82"/>
  </w:style>
  <w:style w:type="character" w:customStyle="1" w:styleId="WW8Num39z7">
    <w:name w:val="WW8Num39z7"/>
    <w:rsid w:val="00E10B82"/>
  </w:style>
  <w:style w:type="character" w:customStyle="1" w:styleId="WW8Num39z8">
    <w:name w:val="WW8Num39z8"/>
    <w:rsid w:val="00E10B82"/>
  </w:style>
  <w:style w:type="character" w:customStyle="1" w:styleId="WW8Num40z0">
    <w:name w:val="WW8Num40z0"/>
    <w:rsid w:val="00E10B82"/>
    <w:rPr>
      <w:rFonts w:ascii="Times New Roman" w:hAnsi="Times New Roman" w:cs="Times New Roman" w:hint="default"/>
      <w:szCs w:val="24"/>
    </w:rPr>
  </w:style>
  <w:style w:type="character" w:customStyle="1" w:styleId="WW8Num40z1">
    <w:name w:val="WW8Num40z1"/>
    <w:rsid w:val="00E10B82"/>
  </w:style>
  <w:style w:type="character" w:customStyle="1" w:styleId="WW8Num40z2">
    <w:name w:val="WW8Num40z2"/>
    <w:rsid w:val="00E10B82"/>
  </w:style>
  <w:style w:type="character" w:customStyle="1" w:styleId="WW8Num40z3">
    <w:name w:val="WW8Num40z3"/>
    <w:rsid w:val="00E10B82"/>
  </w:style>
  <w:style w:type="character" w:customStyle="1" w:styleId="WW8Num40z4">
    <w:name w:val="WW8Num40z4"/>
    <w:rsid w:val="00E10B82"/>
  </w:style>
  <w:style w:type="character" w:customStyle="1" w:styleId="WW8Num40z5">
    <w:name w:val="WW8Num40z5"/>
    <w:rsid w:val="00E10B82"/>
  </w:style>
  <w:style w:type="character" w:customStyle="1" w:styleId="WW8Num40z6">
    <w:name w:val="WW8Num40z6"/>
    <w:rsid w:val="00E10B82"/>
  </w:style>
  <w:style w:type="character" w:customStyle="1" w:styleId="WW8Num40z7">
    <w:name w:val="WW8Num40z7"/>
    <w:rsid w:val="00E10B82"/>
  </w:style>
  <w:style w:type="character" w:customStyle="1" w:styleId="WW8Num40z8">
    <w:name w:val="WW8Num40z8"/>
    <w:rsid w:val="00E10B82"/>
  </w:style>
  <w:style w:type="character" w:customStyle="1" w:styleId="WW8Num41z0">
    <w:name w:val="WW8Num41z0"/>
    <w:rsid w:val="00E10B82"/>
  </w:style>
  <w:style w:type="character" w:customStyle="1" w:styleId="WW8Num41z1">
    <w:name w:val="WW8Num41z1"/>
    <w:rsid w:val="00E10B82"/>
  </w:style>
  <w:style w:type="character" w:customStyle="1" w:styleId="WW8Num41z2">
    <w:name w:val="WW8Num41z2"/>
    <w:rsid w:val="00E10B82"/>
  </w:style>
  <w:style w:type="character" w:customStyle="1" w:styleId="WW8Num41z3">
    <w:name w:val="WW8Num41z3"/>
    <w:rsid w:val="00E10B82"/>
  </w:style>
  <w:style w:type="character" w:customStyle="1" w:styleId="WW8Num41z4">
    <w:name w:val="WW8Num41z4"/>
    <w:rsid w:val="00E10B82"/>
  </w:style>
  <w:style w:type="character" w:customStyle="1" w:styleId="WW8Num41z5">
    <w:name w:val="WW8Num41z5"/>
    <w:rsid w:val="00E10B82"/>
  </w:style>
  <w:style w:type="character" w:customStyle="1" w:styleId="WW8Num41z6">
    <w:name w:val="WW8Num41z6"/>
    <w:rsid w:val="00E10B82"/>
  </w:style>
  <w:style w:type="character" w:customStyle="1" w:styleId="WW8Num41z7">
    <w:name w:val="WW8Num41z7"/>
    <w:rsid w:val="00E10B82"/>
  </w:style>
  <w:style w:type="character" w:customStyle="1" w:styleId="WW8Num41z8">
    <w:name w:val="WW8Num41z8"/>
    <w:rsid w:val="00E10B82"/>
  </w:style>
  <w:style w:type="character" w:customStyle="1" w:styleId="WW8Num42z0">
    <w:name w:val="WW8Num42z0"/>
    <w:rsid w:val="00E10B82"/>
    <w:rPr>
      <w:rFonts w:hint="default"/>
    </w:rPr>
  </w:style>
  <w:style w:type="character" w:customStyle="1" w:styleId="WW8Num42z1">
    <w:name w:val="WW8Num42z1"/>
    <w:rsid w:val="00E10B82"/>
  </w:style>
  <w:style w:type="character" w:customStyle="1" w:styleId="WW8Num42z2">
    <w:name w:val="WW8Num42z2"/>
    <w:rsid w:val="00E10B82"/>
  </w:style>
  <w:style w:type="character" w:customStyle="1" w:styleId="WW8Num42z3">
    <w:name w:val="WW8Num42z3"/>
    <w:rsid w:val="00E10B82"/>
  </w:style>
  <w:style w:type="character" w:customStyle="1" w:styleId="WW8Num42z4">
    <w:name w:val="WW8Num42z4"/>
    <w:rsid w:val="00E10B82"/>
  </w:style>
  <w:style w:type="character" w:customStyle="1" w:styleId="WW8Num42z5">
    <w:name w:val="WW8Num42z5"/>
    <w:rsid w:val="00E10B82"/>
  </w:style>
  <w:style w:type="character" w:customStyle="1" w:styleId="WW8Num42z6">
    <w:name w:val="WW8Num42z6"/>
    <w:rsid w:val="00E10B82"/>
  </w:style>
  <w:style w:type="character" w:customStyle="1" w:styleId="WW8Num42z7">
    <w:name w:val="WW8Num42z7"/>
    <w:rsid w:val="00E10B82"/>
  </w:style>
  <w:style w:type="character" w:customStyle="1" w:styleId="WW8Num42z8">
    <w:name w:val="WW8Num42z8"/>
    <w:rsid w:val="00E10B82"/>
  </w:style>
  <w:style w:type="character" w:customStyle="1" w:styleId="WW8Num43z0">
    <w:name w:val="WW8Num43z0"/>
    <w:rsid w:val="00E10B82"/>
    <w:rPr>
      <w:rFonts w:cs="Times New Roman" w:hint="default"/>
      <w:color w:val="000000"/>
      <w:sz w:val="22"/>
      <w:szCs w:val="22"/>
    </w:rPr>
  </w:style>
  <w:style w:type="character" w:customStyle="1" w:styleId="WW8Num43z1">
    <w:name w:val="WW8Num43z1"/>
    <w:rsid w:val="00E10B82"/>
  </w:style>
  <w:style w:type="character" w:customStyle="1" w:styleId="WW8Num43z2">
    <w:name w:val="WW8Num43z2"/>
    <w:rsid w:val="00E10B82"/>
  </w:style>
  <w:style w:type="character" w:customStyle="1" w:styleId="WW8Num43z3">
    <w:name w:val="WW8Num43z3"/>
    <w:rsid w:val="00E10B82"/>
  </w:style>
  <w:style w:type="character" w:customStyle="1" w:styleId="WW8Num43z4">
    <w:name w:val="WW8Num43z4"/>
    <w:rsid w:val="00E10B82"/>
  </w:style>
  <w:style w:type="character" w:customStyle="1" w:styleId="WW8Num43z5">
    <w:name w:val="WW8Num43z5"/>
    <w:rsid w:val="00E10B82"/>
  </w:style>
  <w:style w:type="character" w:customStyle="1" w:styleId="WW8Num43z6">
    <w:name w:val="WW8Num43z6"/>
    <w:rsid w:val="00E10B82"/>
  </w:style>
  <w:style w:type="character" w:customStyle="1" w:styleId="WW8Num43z7">
    <w:name w:val="WW8Num43z7"/>
    <w:rsid w:val="00E10B82"/>
  </w:style>
  <w:style w:type="character" w:customStyle="1" w:styleId="WW8Num43z8">
    <w:name w:val="WW8Num43z8"/>
    <w:rsid w:val="00E10B82"/>
  </w:style>
  <w:style w:type="character" w:customStyle="1" w:styleId="WW8Num44z0">
    <w:name w:val="WW8Num44z0"/>
    <w:rsid w:val="00E10B82"/>
  </w:style>
  <w:style w:type="character" w:customStyle="1" w:styleId="WW8Num44z1">
    <w:name w:val="WW8Num44z1"/>
    <w:rsid w:val="00E10B82"/>
  </w:style>
  <w:style w:type="character" w:customStyle="1" w:styleId="WW8Num44z2">
    <w:name w:val="WW8Num44z2"/>
    <w:rsid w:val="00E10B82"/>
  </w:style>
  <w:style w:type="character" w:customStyle="1" w:styleId="WW8Num44z3">
    <w:name w:val="WW8Num44z3"/>
    <w:rsid w:val="00E10B82"/>
  </w:style>
  <w:style w:type="character" w:customStyle="1" w:styleId="WW8Num44z4">
    <w:name w:val="WW8Num44z4"/>
    <w:rsid w:val="00E10B82"/>
  </w:style>
  <w:style w:type="character" w:customStyle="1" w:styleId="WW8Num44z5">
    <w:name w:val="WW8Num44z5"/>
    <w:rsid w:val="00E10B82"/>
  </w:style>
  <w:style w:type="character" w:customStyle="1" w:styleId="WW8Num44z6">
    <w:name w:val="WW8Num44z6"/>
    <w:rsid w:val="00E10B82"/>
  </w:style>
  <w:style w:type="character" w:customStyle="1" w:styleId="WW8Num44z7">
    <w:name w:val="WW8Num44z7"/>
    <w:rsid w:val="00E10B82"/>
  </w:style>
  <w:style w:type="character" w:customStyle="1" w:styleId="WW8Num44z8">
    <w:name w:val="WW8Num44z8"/>
    <w:rsid w:val="00E10B82"/>
  </w:style>
  <w:style w:type="character" w:customStyle="1" w:styleId="WW8Num45z0">
    <w:name w:val="WW8Num45z0"/>
    <w:rsid w:val="00E10B82"/>
    <w:rPr>
      <w:rFonts w:hint="default"/>
    </w:rPr>
  </w:style>
  <w:style w:type="character" w:customStyle="1" w:styleId="WW8Num45z1">
    <w:name w:val="WW8Num45z1"/>
    <w:rsid w:val="00E10B82"/>
  </w:style>
  <w:style w:type="character" w:customStyle="1" w:styleId="WW8Num45z2">
    <w:name w:val="WW8Num45z2"/>
    <w:rsid w:val="00E10B82"/>
  </w:style>
  <w:style w:type="character" w:customStyle="1" w:styleId="WW8Num45z3">
    <w:name w:val="WW8Num45z3"/>
    <w:rsid w:val="00E10B82"/>
  </w:style>
  <w:style w:type="character" w:customStyle="1" w:styleId="WW8Num45z4">
    <w:name w:val="WW8Num45z4"/>
    <w:rsid w:val="00E10B82"/>
  </w:style>
  <w:style w:type="character" w:customStyle="1" w:styleId="WW8Num45z5">
    <w:name w:val="WW8Num45z5"/>
    <w:rsid w:val="00E10B82"/>
  </w:style>
  <w:style w:type="character" w:customStyle="1" w:styleId="WW8Num45z6">
    <w:name w:val="WW8Num45z6"/>
    <w:rsid w:val="00E10B82"/>
  </w:style>
  <w:style w:type="character" w:customStyle="1" w:styleId="WW8Num45z7">
    <w:name w:val="WW8Num45z7"/>
    <w:rsid w:val="00E10B82"/>
  </w:style>
  <w:style w:type="character" w:customStyle="1" w:styleId="WW8Num45z8">
    <w:name w:val="WW8Num45z8"/>
    <w:rsid w:val="00E10B82"/>
  </w:style>
  <w:style w:type="character" w:customStyle="1" w:styleId="WW8Num46z0">
    <w:name w:val="WW8Num46z0"/>
    <w:rsid w:val="00E10B82"/>
    <w:rPr>
      <w:rFonts w:hint="default"/>
    </w:rPr>
  </w:style>
  <w:style w:type="character" w:customStyle="1" w:styleId="WW8Num46z1">
    <w:name w:val="WW8Num46z1"/>
    <w:rsid w:val="00E10B82"/>
  </w:style>
  <w:style w:type="character" w:customStyle="1" w:styleId="WW8Num46z2">
    <w:name w:val="WW8Num46z2"/>
    <w:rsid w:val="00E10B82"/>
  </w:style>
  <w:style w:type="character" w:customStyle="1" w:styleId="WW8Num46z3">
    <w:name w:val="WW8Num46z3"/>
    <w:rsid w:val="00E10B82"/>
  </w:style>
  <w:style w:type="character" w:customStyle="1" w:styleId="WW8Num46z4">
    <w:name w:val="WW8Num46z4"/>
    <w:rsid w:val="00E10B82"/>
  </w:style>
  <w:style w:type="character" w:customStyle="1" w:styleId="WW8Num46z5">
    <w:name w:val="WW8Num46z5"/>
    <w:rsid w:val="00E10B82"/>
  </w:style>
  <w:style w:type="character" w:customStyle="1" w:styleId="WW8Num46z6">
    <w:name w:val="WW8Num46z6"/>
    <w:rsid w:val="00E10B82"/>
  </w:style>
  <w:style w:type="character" w:customStyle="1" w:styleId="WW8Num46z7">
    <w:name w:val="WW8Num46z7"/>
    <w:rsid w:val="00E10B82"/>
  </w:style>
  <w:style w:type="character" w:customStyle="1" w:styleId="WW8Num46z8">
    <w:name w:val="WW8Num46z8"/>
    <w:rsid w:val="00E10B82"/>
  </w:style>
  <w:style w:type="character" w:customStyle="1" w:styleId="WW8Num47z0">
    <w:name w:val="WW8Num47z0"/>
    <w:rsid w:val="00E10B82"/>
  </w:style>
  <w:style w:type="character" w:customStyle="1" w:styleId="WW8Num47z1">
    <w:name w:val="WW8Num47z1"/>
    <w:rsid w:val="00E10B82"/>
  </w:style>
  <w:style w:type="character" w:customStyle="1" w:styleId="WW8Num47z2">
    <w:name w:val="WW8Num47z2"/>
    <w:rsid w:val="00E10B82"/>
  </w:style>
  <w:style w:type="character" w:customStyle="1" w:styleId="WW8Num47z3">
    <w:name w:val="WW8Num47z3"/>
    <w:rsid w:val="00E10B82"/>
  </w:style>
  <w:style w:type="character" w:customStyle="1" w:styleId="WW8Num47z4">
    <w:name w:val="WW8Num47z4"/>
    <w:rsid w:val="00E10B82"/>
  </w:style>
  <w:style w:type="character" w:customStyle="1" w:styleId="WW8Num47z5">
    <w:name w:val="WW8Num47z5"/>
    <w:rsid w:val="00E10B82"/>
  </w:style>
  <w:style w:type="character" w:customStyle="1" w:styleId="WW8Num47z6">
    <w:name w:val="WW8Num47z6"/>
    <w:rsid w:val="00E10B82"/>
  </w:style>
  <w:style w:type="character" w:customStyle="1" w:styleId="WW8Num47z7">
    <w:name w:val="WW8Num47z7"/>
    <w:rsid w:val="00E10B82"/>
  </w:style>
  <w:style w:type="character" w:customStyle="1" w:styleId="WW8Num47z8">
    <w:name w:val="WW8Num47z8"/>
    <w:rsid w:val="00E10B82"/>
  </w:style>
  <w:style w:type="character" w:customStyle="1" w:styleId="WW8Num48z0">
    <w:name w:val="WW8Num48z0"/>
    <w:rsid w:val="00E10B82"/>
    <w:rPr>
      <w:rFonts w:hint="default"/>
    </w:rPr>
  </w:style>
  <w:style w:type="character" w:customStyle="1" w:styleId="WW8Num48z1">
    <w:name w:val="WW8Num48z1"/>
    <w:rsid w:val="00E10B82"/>
  </w:style>
  <w:style w:type="character" w:customStyle="1" w:styleId="WW8Num48z2">
    <w:name w:val="WW8Num48z2"/>
    <w:rsid w:val="00E10B82"/>
  </w:style>
  <w:style w:type="character" w:customStyle="1" w:styleId="WW8Num48z3">
    <w:name w:val="WW8Num48z3"/>
    <w:rsid w:val="00E10B82"/>
  </w:style>
  <w:style w:type="character" w:customStyle="1" w:styleId="WW8Num48z4">
    <w:name w:val="WW8Num48z4"/>
    <w:rsid w:val="00E10B82"/>
  </w:style>
  <w:style w:type="character" w:customStyle="1" w:styleId="WW8Num48z5">
    <w:name w:val="WW8Num48z5"/>
    <w:rsid w:val="00E10B82"/>
  </w:style>
  <w:style w:type="character" w:customStyle="1" w:styleId="WW8Num48z6">
    <w:name w:val="WW8Num48z6"/>
    <w:rsid w:val="00E10B82"/>
  </w:style>
  <w:style w:type="character" w:customStyle="1" w:styleId="WW8Num48z7">
    <w:name w:val="WW8Num48z7"/>
    <w:rsid w:val="00E10B82"/>
  </w:style>
  <w:style w:type="character" w:customStyle="1" w:styleId="WW8Num48z8">
    <w:name w:val="WW8Num48z8"/>
    <w:rsid w:val="00E10B82"/>
  </w:style>
  <w:style w:type="character" w:customStyle="1" w:styleId="WW8Num49z0">
    <w:name w:val="WW8Num49z0"/>
    <w:rsid w:val="00E10B82"/>
    <w:rPr>
      <w:rFonts w:ascii="Symbol" w:hAnsi="Symbol" w:cs="Symbol" w:hint="default"/>
      <w:sz w:val="24"/>
      <w:szCs w:val="24"/>
    </w:rPr>
  </w:style>
  <w:style w:type="character" w:customStyle="1" w:styleId="WW8Num49z1">
    <w:name w:val="WW8Num49z1"/>
    <w:rsid w:val="00E10B82"/>
    <w:rPr>
      <w:rFonts w:ascii="Courier New" w:hAnsi="Courier New" w:cs="Courier New" w:hint="default"/>
    </w:rPr>
  </w:style>
  <w:style w:type="character" w:customStyle="1" w:styleId="WW8Num49z2">
    <w:name w:val="WW8Num49z2"/>
    <w:rsid w:val="00E10B82"/>
    <w:rPr>
      <w:rFonts w:ascii="Wingdings" w:hAnsi="Wingdings" w:cs="Wingdings" w:hint="default"/>
    </w:rPr>
  </w:style>
  <w:style w:type="character" w:customStyle="1" w:styleId="WW8Num50z0">
    <w:name w:val="WW8Num50z0"/>
    <w:rsid w:val="00E10B82"/>
    <w:rPr>
      <w:rFonts w:ascii="Times New Roman" w:hAnsi="Times New Roman" w:cs="Times New Roman" w:hint="default"/>
      <w:szCs w:val="24"/>
    </w:rPr>
  </w:style>
  <w:style w:type="character" w:customStyle="1" w:styleId="WW8Num50z1">
    <w:name w:val="WW8Num50z1"/>
    <w:rsid w:val="00E10B82"/>
  </w:style>
  <w:style w:type="character" w:customStyle="1" w:styleId="WW8Num50z2">
    <w:name w:val="WW8Num50z2"/>
    <w:rsid w:val="00E10B82"/>
  </w:style>
  <w:style w:type="character" w:customStyle="1" w:styleId="WW8Num50z3">
    <w:name w:val="WW8Num50z3"/>
    <w:rsid w:val="00E10B82"/>
  </w:style>
  <w:style w:type="character" w:customStyle="1" w:styleId="WW8Num50z4">
    <w:name w:val="WW8Num50z4"/>
    <w:rsid w:val="00E10B82"/>
  </w:style>
  <w:style w:type="character" w:customStyle="1" w:styleId="WW8Num50z5">
    <w:name w:val="WW8Num50z5"/>
    <w:rsid w:val="00E10B82"/>
  </w:style>
  <w:style w:type="character" w:customStyle="1" w:styleId="WW8Num50z6">
    <w:name w:val="WW8Num50z6"/>
    <w:rsid w:val="00E10B82"/>
  </w:style>
  <w:style w:type="character" w:customStyle="1" w:styleId="WW8Num50z7">
    <w:name w:val="WW8Num50z7"/>
    <w:rsid w:val="00E10B82"/>
  </w:style>
  <w:style w:type="character" w:customStyle="1" w:styleId="WW8Num50z8">
    <w:name w:val="WW8Num50z8"/>
    <w:rsid w:val="00E10B82"/>
  </w:style>
  <w:style w:type="character" w:customStyle="1" w:styleId="Domylnaczcionkaakapitu1">
    <w:name w:val="Domyślna czcionka akapitu1"/>
    <w:rsid w:val="00E10B82"/>
  </w:style>
  <w:style w:type="character" w:customStyle="1" w:styleId="Nagwek1Znak">
    <w:name w:val="Nagłówek 1 Znak"/>
    <w:rsid w:val="00E10B82"/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character" w:customStyle="1" w:styleId="Znakiprzypiswdolnych">
    <w:name w:val="Znaki przypisów dolnych"/>
    <w:rsid w:val="00E10B82"/>
    <w:rPr>
      <w:rFonts w:cs="Times New Roman"/>
      <w:vertAlign w:val="superscript"/>
    </w:rPr>
  </w:style>
  <w:style w:type="character" w:customStyle="1" w:styleId="NagwekZnak">
    <w:name w:val="Nagłówek Znak"/>
    <w:rsid w:val="00E10B82"/>
    <w:rPr>
      <w:rFonts w:ascii="Times" w:eastAsia="Times New Roman" w:hAnsi="Times" w:cs="Times New Roman"/>
      <w:kern w:val="1"/>
      <w:sz w:val="24"/>
      <w:szCs w:val="24"/>
    </w:rPr>
  </w:style>
  <w:style w:type="character" w:customStyle="1" w:styleId="StopkaZnak">
    <w:name w:val="Stopka Znak"/>
    <w:rsid w:val="00E10B82"/>
    <w:rPr>
      <w:rFonts w:ascii="Times" w:eastAsia="Times New Roman" w:hAnsi="Times" w:cs="Times New Roman"/>
      <w:kern w:val="1"/>
      <w:sz w:val="24"/>
      <w:szCs w:val="24"/>
    </w:rPr>
  </w:style>
  <w:style w:type="character" w:customStyle="1" w:styleId="TekstdymkaZnak">
    <w:name w:val="Tekst dymka Znak"/>
    <w:rsid w:val="00E10B82"/>
    <w:rPr>
      <w:rFonts w:ascii="Tahoma" w:eastAsia="Times New Roman" w:hAnsi="Tahoma" w:cs="Tahoma"/>
      <w:kern w:val="1"/>
      <w:sz w:val="24"/>
      <w:szCs w:val="16"/>
    </w:rPr>
  </w:style>
  <w:style w:type="character" w:customStyle="1" w:styleId="TekstprzypisudolnegoZnak">
    <w:name w:val="Tekst przypisu dolnego Znak"/>
    <w:rsid w:val="00E10B82"/>
    <w:rPr>
      <w:rFonts w:ascii="Times" w:eastAsia="Times New Roman" w:hAnsi="Times" w:cs="Times New Roman"/>
      <w:sz w:val="24"/>
      <w:szCs w:val="24"/>
    </w:rPr>
  </w:style>
  <w:style w:type="character" w:customStyle="1" w:styleId="Odwoaniedokomentarza1">
    <w:name w:val="Odwołanie do komentarza1"/>
    <w:rsid w:val="00E10B82"/>
    <w:rPr>
      <w:sz w:val="16"/>
      <w:szCs w:val="16"/>
    </w:rPr>
  </w:style>
  <w:style w:type="character" w:customStyle="1" w:styleId="TekstkomentarzaZnak">
    <w:name w:val="Tekst komentarza Znak"/>
    <w:rsid w:val="00E10B82"/>
    <w:rPr>
      <w:rFonts w:ascii="Times" w:eastAsia="Times New Roman" w:hAnsi="Times" w:cs="Times New Roman"/>
      <w:sz w:val="24"/>
      <w:szCs w:val="24"/>
    </w:rPr>
  </w:style>
  <w:style w:type="character" w:customStyle="1" w:styleId="TematkomentarzaZnak">
    <w:name w:val="Temat komentarza Znak"/>
    <w:rsid w:val="00E10B82"/>
    <w:rPr>
      <w:rFonts w:ascii="Times" w:eastAsia="Times New Roman" w:hAnsi="Times" w:cs="Times New Roman"/>
      <w:b/>
      <w:bCs/>
      <w:sz w:val="24"/>
      <w:szCs w:val="24"/>
    </w:rPr>
  </w:style>
  <w:style w:type="character" w:customStyle="1" w:styleId="IGindeksgrny">
    <w:name w:val="_IG_ – indeks górny"/>
    <w:rsid w:val="00E10B82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rsid w:val="00E10B82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rsid w:val="00E10B82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rsid w:val="00E10B82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rsid w:val="00E10B82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rsid w:val="00E10B82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rsid w:val="00E10B82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rsid w:val="00E10B82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rsid w:val="00E10B82"/>
    <w:rPr>
      <w:b/>
    </w:rPr>
  </w:style>
  <w:style w:type="character" w:customStyle="1" w:styleId="Kkursywa">
    <w:name w:val="_K_ – kursywa"/>
    <w:rsid w:val="00E10B82"/>
    <w:rPr>
      <w:i/>
    </w:rPr>
  </w:style>
  <w:style w:type="character" w:customStyle="1" w:styleId="PKpogrubieniekursywa">
    <w:name w:val="_P_K_ – pogrubienie kursywa"/>
    <w:rsid w:val="00E10B82"/>
    <w:rPr>
      <w:b/>
      <w:i/>
    </w:rPr>
  </w:style>
  <w:style w:type="character" w:customStyle="1" w:styleId="TEKSTOZNACZONYWDOKUMENCIERDOWYMJAKOUKRYTY">
    <w:name w:val="_TEKST_OZNACZONY_W_DOKUMENCIE_ŹRÓDŁOWYM_JAKO_UKRYTY_"/>
    <w:rsid w:val="00E10B82"/>
    <w:rPr>
      <w:vanish w:val="0"/>
      <w:color w:val="FF0000"/>
      <w:u w:val="single" w:color="FF0000"/>
    </w:rPr>
  </w:style>
  <w:style w:type="character" w:customStyle="1" w:styleId="BEZWERSALIKW">
    <w:name w:val="_BEZ_WERSALIKÓW_"/>
    <w:rsid w:val="00E10B82"/>
    <w:rPr>
      <w:caps/>
    </w:rPr>
  </w:style>
  <w:style w:type="character" w:customStyle="1" w:styleId="IIGPindeksgrnyindeksugrnegoipogrubienie">
    <w:name w:val="_IIG_P_ – indeks górny indeksu górnego i pogrubienie"/>
    <w:rsid w:val="00E10B82"/>
    <w:rPr>
      <w:b/>
      <w:vanish w:val="0"/>
      <w:spacing w:val="0"/>
      <w:vertAlign w:val="superscript"/>
    </w:rPr>
  </w:style>
  <w:style w:type="character" w:customStyle="1" w:styleId="IIGindeksgrnyindeksugrnego">
    <w:name w:val="_IIG_ – indeks górny indeksu górnego"/>
    <w:rsid w:val="00E10B82"/>
    <w:rPr>
      <w:b w:val="0"/>
      <w:i w:val="0"/>
      <w:vanish w:val="0"/>
      <w:spacing w:val="0"/>
      <w:vertAlign w:val="superscript"/>
    </w:rPr>
  </w:style>
  <w:style w:type="character" w:customStyle="1" w:styleId="redniasiatka1akcent11">
    <w:name w:val="Średnia siatka 1 — akcent 11"/>
    <w:rsid w:val="00E10B82"/>
    <w:rPr>
      <w:color w:val="808080"/>
    </w:rPr>
  </w:style>
  <w:style w:type="character" w:styleId="Hipercze">
    <w:name w:val="Hyperlink"/>
    <w:uiPriority w:val="99"/>
    <w:rsid w:val="00E10B82"/>
    <w:rPr>
      <w:color w:val="0000FF"/>
      <w:u w:val="single"/>
    </w:rPr>
  </w:style>
  <w:style w:type="character" w:customStyle="1" w:styleId="luchili">
    <w:name w:val="luc_hili"/>
    <w:basedOn w:val="Domylnaczcionkaakapitu1"/>
    <w:rsid w:val="00E10B82"/>
  </w:style>
  <w:style w:type="character" w:customStyle="1" w:styleId="Nagwek3Znak">
    <w:name w:val="Nagłówek 3 Znak"/>
    <w:rsid w:val="00E10B82"/>
    <w:rPr>
      <w:rFonts w:ascii="Calibri Light" w:eastAsia="Times New Roman" w:hAnsi="Calibri Light" w:cs="Times New Roman"/>
      <w:b/>
      <w:bCs/>
      <w:color w:val="5B9BD5"/>
      <w:sz w:val="24"/>
      <w:szCs w:val="20"/>
    </w:rPr>
  </w:style>
  <w:style w:type="character" w:customStyle="1" w:styleId="TekstprzypisukocowegoZnak">
    <w:name w:val="Tekst przypisu końcowego Znak"/>
    <w:rsid w:val="00E10B82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rsid w:val="00E10B82"/>
    <w:rPr>
      <w:vertAlign w:val="superscript"/>
    </w:rPr>
  </w:style>
  <w:style w:type="character" w:customStyle="1" w:styleId="highlight">
    <w:name w:val="highlight"/>
    <w:basedOn w:val="Domylnaczcionkaakapitu1"/>
    <w:rsid w:val="00E10B82"/>
  </w:style>
  <w:style w:type="character" w:customStyle="1" w:styleId="PKTpunktZnak">
    <w:name w:val="PKT – punkt Znak"/>
    <w:rsid w:val="00E10B82"/>
    <w:rPr>
      <w:rFonts w:ascii="Times" w:eastAsia="Times New Roman" w:hAnsi="Times" w:cs="Times"/>
      <w:bCs/>
      <w:sz w:val="24"/>
      <w:szCs w:val="22"/>
      <w:lang w:eastAsia="ar-SA" w:bidi="ar-SA"/>
    </w:rPr>
  </w:style>
  <w:style w:type="character" w:styleId="Odwoaniedelikatne">
    <w:name w:val="Subtle Reference"/>
    <w:qFormat/>
    <w:rsid w:val="00E10B82"/>
    <w:rPr>
      <w:smallCaps/>
      <w:color w:val="ED7D31"/>
      <w:u w:val="single"/>
    </w:rPr>
  </w:style>
  <w:style w:type="character" w:customStyle="1" w:styleId="Odwoanieprzypisudolnego1">
    <w:name w:val="Odwołanie przypisu dolnego1"/>
    <w:rsid w:val="00E10B82"/>
    <w:rPr>
      <w:vertAlign w:val="superscript"/>
    </w:rPr>
  </w:style>
  <w:style w:type="character" w:customStyle="1" w:styleId="Odwoanieprzypisukocowego1">
    <w:name w:val="Odwołanie przypisu końcowego1"/>
    <w:rsid w:val="00E10B82"/>
    <w:rPr>
      <w:vertAlign w:val="superscript"/>
    </w:rPr>
  </w:style>
  <w:style w:type="character" w:customStyle="1" w:styleId="Odwoaniedokomentarza2">
    <w:name w:val="Odwołanie do komentarza2"/>
    <w:rsid w:val="00E10B82"/>
    <w:rPr>
      <w:sz w:val="16"/>
      <w:szCs w:val="16"/>
    </w:rPr>
  </w:style>
  <w:style w:type="character" w:customStyle="1" w:styleId="TekstkomentarzaZnak1">
    <w:name w:val="Tekst komentarza Znak1"/>
    <w:rsid w:val="00E10B82"/>
    <w:rPr>
      <w:rFonts w:cs="Arial"/>
    </w:rPr>
  </w:style>
  <w:style w:type="character" w:styleId="Odwoanieprzypisudolnego">
    <w:name w:val="footnote reference"/>
    <w:rsid w:val="00E10B82"/>
    <w:rPr>
      <w:vertAlign w:val="superscript"/>
    </w:rPr>
  </w:style>
  <w:style w:type="character" w:styleId="Odwoanieprzypisukocowego">
    <w:name w:val="endnote reference"/>
    <w:rsid w:val="00E10B82"/>
    <w:rPr>
      <w:vertAlign w:val="superscript"/>
    </w:rPr>
  </w:style>
  <w:style w:type="character" w:customStyle="1" w:styleId="Znakinumeracji">
    <w:name w:val="Znaki numeracji"/>
    <w:rsid w:val="00E10B82"/>
  </w:style>
  <w:style w:type="paragraph" w:customStyle="1" w:styleId="Nagwek20">
    <w:name w:val="Nagłówek2"/>
    <w:basedOn w:val="Normalny"/>
    <w:next w:val="Tekstpodstawowy"/>
    <w:rsid w:val="00E10B8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E10B82"/>
    <w:pPr>
      <w:spacing w:after="120"/>
    </w:pPr>
  </w:style>
  <w:style w:type="paragraph" w:styleId="Lista">
    <w:name w:val="List"/>
    <w:basedOn w:val="Tekstpodstawowy"/>
    <w:rsid w:val="00E10B82"/>
    <w:rPr>
      <w:rFonts w:cs="Arial Unicode MS"/>
    </w:rPr>
  </w:style>
  <w:style w:type="paragraph" w:customStyle="1" w:styleId="Podpis2">
    <w:name w:val="Podpis2"/>
    <w:basedOn w:val="Normalny"/>
    <w:rsid w:val="00E10B82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E10B82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E10B82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1">
    <w:name w:val="Podpis1"/>
    <w:basedOn w:val="Normalny"/>
    <w:rsid w:val="00E10B82"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PKTpunkt">
    <w:name w:val="PKT – punkt"/>
    <w:rsid w:val="00E10B82"/>
    <w:pPr>
      <w:suppressAutoHyphens/>
      <w:spacing w:line="360" w:lineRule="auto"/>
      <w:ind w:left="510" w:hanging="510"/>
      <w:jc w:val="both"/>
    </w:pPr>
    <w:rPr>
      <w:rFonts w:ascii="Times" w:hAnsi="Times" w:cs="Times"/>
      <w:bCs/>
      <w:sz w:val="24"/>
      <w:szCs w:val="22"/>
    </w:rPr>
  </w:style>
  <w:style w:type="paragraph" w:customStyle="1" w:styleId="LITlitera">
    <w:name w:val="LIT – litera"/>
    <w:basedOn w:val="PKTpunkt"/>
    <w:rsid w:val="00E10B82"/>
    <w:pPr>
      <w:ind w:left="986" w:hanging="476"/>
    </w:pPr>
  </w:style>
  <w:style w:type="paragraph" w:customStyle="1" w:styleId="ZLITwPKTzmlitwpktartykuempunktem">
    <w:name w:val="Z/LIT_w_PKT – zm. lit. w pkt artykułem (punktem)"/>
    <w:basedOn w:val="LITlitera"/>
    <w:rsid w:val="00E10B82"/>
    <w:pPr>
      <w:ind w:left="1497"/>
    </w:pPr>
  </w:style>
  <w:style w:type="paragraph" w:customStyle="1" w:styleId="TIRtiret">
    <w:name w:val="TIR – tiret"/>
    <w:basedOn w:val="LITlitera"/>
    <w:rsid w:val="00E10B82"/>
    <w:pPr>
      <w:ind w:left="1384" w:hanging="397"/>
    </w:pPr>
  </w:style>
  <w:style w:type="paragraph" w:customStyle="1" w:styleId="ZTIRwPKTzmtirwpktartykuempunktem">
    <w:name w:val="Z/TIR_w_PKT – zm. tir. w pkt artykułem (punktem)"/>
    <w:basedOn w:val="TIRtiret"/>
    <w:rsid w:val="00E10B82"/>
    <w:pPr>
      <w:ind w:left="1894"/>
    </w:pPr>
  </w:style>
  <w:style w:type="paragraph" w:customStyle="1" w:styleId="CZWSPLITczwsplnaliter">
    <w:name w:val="CZ_WSP_LIT – część wspólna liter"/>
    <w:basedOn w:val="LITlitera"/>
    <w:next w:val="USTustnpkodeksu"/>
    <w:rsid w:val="00E10B82"/>
    <w:pPr>
      <w:ind w:left="510" w:firstLine="0"/>
    </w:pPr>
    <w:rPr>
      <w:szCs w:val="24"/>
    </w:r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rsid w:val="00E10B82"/>
    <w:pPr>
      <w:ind w:left="1021"/>
    </w:pPr>
  </w:style>
  <w:style w:type="paragraph" w:customStyle="1" w:styleId="ARTartustawynprozporzdzenia">
    <w:name w:val="ART(§) – art. ustawy (§ np. rozporządzenia)"/>
    <w:rsid w:val="00E10B82"/>
    <w:pPr>
      <w:suppressAutoHyphens/>
      <w:autoSpaceDE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USTustnpkodeksu">
    <w:name w:val="UST(§) – ust. (§ np. kodeksu)"/>
    <w:basedOn w:val="ARTartustawynprozporzdzenia"/>
    <w:rsid w:val="00E10B82"/>
    <w:pPr>
      <w:spacing w:before="0"/>
    </w:pPr>
    <w:rPr>
      <w:bCs/>
    </w:rPr>
  </w:style>
  <w:style w:type="paragraph" w:customStyle="1" w:styleId="ZARTzmartartykuempunktem">
    <w:name w:val="Z/ART(§) – zm. art. (§) artykułem (punktem)"/>
    <w:basedOn w:val="ARTartustawynprozporzdzenia"/>
    <w:rsid w:val="00E10B82"/>
    <w:pPr>
      <w:spacing w:before="0"/>
      <w:ind w:left="510"/>
    </w:pPr>
  </w:style>
  <w:style w:type="paragraph" w:customStyle="1" w:styleId="2TIRpodwjnytiret">
    <w:name w:val="2TIR – podwójny tiret"/>
    <w:basedOn w:val="TIRtiret"/>
    <w:rsid w:val="00E10B82"/>
    <w:pPr>
      <w:ind w:left="1780"/>
    </w:pPr>
  </w:style>
  <w:style w:type="paragraph" w:styleId="Nagwek">
    <w:name w:val="header"/>
    <w:basedOn w:val="Normalny"/>
    <w:rsid w:val="00E10B82"/>
    <w:pPr>
      <w:autoSpaceDE/>
    </w:pPr>
    <w:rPr>
      <w:rFonts w:ascii="Times" w:hAnsi="Times" w:cs="Times New Roman"/>
      <w:kern w:val="1"/>
      <w:szCs w:val="24"/>
    </w:rPr>
  </w:style>
  <w:style w:type="paragraph" w:styleId="Stopka">
    <w:name w:val="footer"/>
    <w:basedOn w:val="Normalny"/>
    <w:rsid w:val="00E10B82"/>
    <w:pPr>
      <w:autoSpaceDE/>
    </w:pPr>
    <w:rPr>
      <w:rFonts w:ascii="Times" w:hAnsi="Times" w:cs="Times New Roman"/>
      <w:kern w:val="1"/>
      <w:szCs w:val="24"/>
    </w:rPr>
  </w:style>
  <w:style w:type="paragraph" w:styleId="Tekstdymka">
    <w:name w:val="Balloon Text"/>
    <w:basedOn w:val="Normalny"/>
    <w:rsid w:val="00E10B82"/>
    <w:pPr>
      <w:autoSpaceDE/>
    </w:pPr>
    <w:rPr>
      <w:rFonts w:ascii="Tahoma" w:hAnsi="Tahoma" w:cs="Tahoma"/>
      <w:kern w:val="1"/>
      <w:szCs w:val="16"/>
    </w:rPr>
  </w:style>
  <w:style w:type="paragraph" w:customStyle="1" w:styleId="CZWSPTIRczwsplnatiret">
    <w:name w:val="CZ_WSP_TIR – część wspólna tiret"/>
    <w:basedOn w:val="TIRtiret"/>
    <w:next w:val="USTustnpkodeksu"/>
    <w:rsid w:val="00E10B82"/>
    <w:pPr>
      <w:ind w:left="987" w:firstLine="0"/>
    </w:p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rsid w:val="00E10B82"/>
    <w:pPr>
      <w:ind w:left="1497"/>
    </w:pPr>
  </w:style>
  <w:style w:type="paragraph" w:customStyle="1" w:styleId="ZPKTzmpktartykuempunktem">
    <w:name w:val="Z/PKT – zm. pkt artykułem (punktem)"/>
    <w:basedOn w:val="PKTpunkt"/>
    <w:rsid w:val="00E10B82"/>
    <w:pPr>
      <w:ind w:left="1020"/>
    </w:pPr>
  </w:style>
  <w:style w:type="paragraph" w:customStyle="1" w:styleId="ZTIRwLITzmtirwlitartykuempunktem">
    <w:name w:val="Z/TIR_w_LIT – zm. tir. w lit. artykułem (punktem)"/>
    <w:basedOn w:val="TIRtiret"/>
    <w:rsid w:val="00E10B82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rsid w:val="00E10B82"/>
  </w:style>
  <w:style w:type="paragraph" w:customStyle="1" w:styleId="ZLITzmlitartykuempunktem">
    <w:name w:val="Z/LIT – zm. lit. artykułem (punktem)"/>
    <w:basedOn w:val="LITlitera"/>
    <w:rsid w:val="00E10B82"/>
  </w:style>
  <w:style w:type="paragraph" w:customStyle="1" w:styleId="redniasiatka2akcent11">
    <w:name w:val="Średnia siatka 2 — akcent 11"/>
    <w:rsid w:val="00E10B82"/>
    <w:pPr>
      <w:widowControl w:val="0"/>
      <w:suppressAutoHyphens/>
      <w:spacing w:line="360" w:lineRule="auto"/>
    </w:pPr>
    <w:rPr>
      <w:rFonts w:ascii="Times" w:hAnsi="Times" w:cs="Times"/>
      <w:kern w:val="1"/>
      <w:sz w:val="24"/>
      <w:szCs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rsid w:val="00E10B82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rsid w:val="00E10B82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rsid w:val="00E10B82"/>
    <w:pPr>
      <w:keepNext/>
      <w:suppressAutoHyphens/>
      <w:spacing w:before="120" w:line="360" w:lineRule="auto"/>
      <w:jc w:val="center"/>
    </w:pPr>
    <w:rPr>
      <w:rFonts w:ascii="Times" w:hAnsi="Times" w:cs="Times"/>
      <w:b/>
      <w:bCs/>
      <w:caps/>
      <w:kern w:val="1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rsid w:val="00E10B82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rsid w:val="00E10B82"/>
    <w:pPr>
      <w:keepNext/>
      <w:suppressAutoHyphens/>
      <w:spacing w:after="120" w:line="360" w:lineRule="auto"/>
      <w:jc w:val="center"/>
    </w:pPr>
    <w:rPr>
      <w:rFonts w:ascii="Times" w:hAnsi="Times" w:cs="Times"/>
      <w:b/>
      <w:bCs/>
      <w:caps/>
      <w:spacing w:val="54"/>
      <w:kern w:val="1"/>
      <w:sz w:val="24"/>
      <w:szCs w:val="24"/>
    </w:rPr>
  </w:style>
  <w:style w:type="paragraph" w:customStyle="1" w:styleId="CZWSPPKTczwsplnapunktw">
    <w:name w:val="CZ_WSP_PKT – część wspólna punktów"/>
    <w:basedOn w:val="PKTpunkt"/>
    <w:next w:val="USTustnpkodeksu"/>
    <w:rsid w:val="00E10B82"/>
    <w:pPr>
      <w:ind w:left="0" w:firstLine="0"/>
    </w:pPr>
  </w:style>
  <w:style w:type="paragraph" w:customStyle="1" w:styleId="CYTcytatnpprzysigi">
    <w:name w:val="CYT – cytat np. przysięgi"/>
    <w:basedOn w:val="USTustnpkodeksu"/>
    <w:next w:val="USTustnpkodeksu"/>
    <w:rsid w:val="00E10B82"/>
    <w:pPr>
      <w:ind w:left="510" w:right="510" w:firstLine="0"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rsid w:val="00E10B82"/>
    <w:pPr>
      <w:keepNext/>
      <w:suppressAutoHyphens/>
      <w:spacing w:before="120" w:line="360" w:lineRule="auto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rsid w:val="00E10B82"/>
    <w:pPr>
      <w:ind w:left="1463"/>
    </w:pPr>
  </w:style>
  <w:style w:type="paragraph" w:customStyle="1" w:styleId="ZLITTIRwLITzmtirwlitliter">
    <w:name w:val="Z_LIT/TIR_w_LIT – zm. tir. w lit. literą"/>
    <w:basedOn w:val="TIRtiret"/>
    <w:rsid w:val="00E10B82"/>
    <w:pPr>
      <w:ind w:left="1860"/>
    </w:pPr>
  </w:style>
  <w:style w:type="paragraph" w:customStyle="1" w:styleId="TYTDZOZNoznaczenietytuulubdziau">
    <w:name w:val="TYT(DZ)_OZN – oznaczenie tytułu lub działu"/>
    <w:next w:val="Normalny"/>
    <w:rsid w:val="00E10B82"/>
    <w:pPr>
      <w:keepNext/>
      <w:suppressAutoHyphens/>
      <w:spacing w:before="120" w:line="360" w:lineRule="auto"/>
      <w:jc w:val="center"/>
    </w:pPr>
    <w:rPr>
      <w:rFonts w:ascii="Times" w:hAnsi="Times" w:cs="Arial"/>
      <w:bCs/>
      <w:caps/>
      <w:kern w:val="1"/>
      <w:sz w:val="24"/>
      <w:szCs w:val="24"/>
    </w:rPr>
  </w:style>
  <w:style w:type="paragraph" w:customStyle="1" w:styleId="WMATFIZCHEMwzrmatfizlubchem">
    <w:name w:val="W_MAT(FIZ|CHEM) – wzór mat. (fiz. lub chem.)"/>
    <w:rsid w:val="00E10B82"/>
    <w:pPr>
      <w:suppressAutoHyphens/>
      <w:spacing w:line="360" w:lineRule="auto"/>
      <w:jc w:val="center"/>
    </w:pPr>
    <w:rPr>
      <w:rFonts w:cs="Arial"/>
      <w:sz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rsid w:val="00E10B8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rsid w:val="00E10B82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rsid w:val="00E10B82"/>
    <w:pPr>
      <w:keepNext/>
      <w:suppressAutoHyphens/>
      <w:spacing w:line="360" w:lineRule="auto"/>
      <w:ind w:left="510"/>
      <w:jc w:val="center"/>
    </w:pPr>
    <w:rPr>
      <w:rFonts w:ascii="Times" w:hAnsi="Times" w:cs="Times"/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rsid w:val="00E10B82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rsid w:val="00E10B82"/>
    <w:pPr>
      <w:ind w:left="510"/>
    </w:pPr>
  </w:style>
  <w:style w:type="paragraph" w:customStyle="1" w:styleId="ZZPKTzmianazmpkt">
    <w:name w:val="ZZ/PKT – zmiana zm. pkt"/>
    <w:basedOn w:val="ZPKTzmpktartykuempunktem"/>
    <w:rsid w:val="00E10B82"/>
    <w:pPr>
      <w:ind w:left="2404"/>
    </w:pPr>
  </w:style>
  <w:style w:type="paragraph" w:customStyle="1" w:styleId="ZZLITzmianazmlit">
    <w:name w:val="ZZ/LIT – zmiana zm. lit."/>
    <w:basedOn w:val="ZZPKTzmianazmpkt"/>
    <w:rsid w:val="00E10B82"/>
    <w:pPr>
      <w:ind w:left="2370" w:hanging="476"/>
    </w:pPr>
  </w:style>
  <w:style w:type="paragraph" w:customStyle="1" w:styleId="ZZTIRzmianazmtir">
    <w:name w:val="ZZ/TIR – zmiana zm. tir."/>
    <w:basedOn w:val="ZZLITzmianazmlit"/>
    <w:rsid w:val="00E10B82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rsid w:val="00E10B82"/>
    <w:pPr>
      <w:keepNext/>
      <w:suppressAutoHyphens/>
      <w:spacing w:line="360" w:lineRule="auto"/>
      <w:ind w:left="510"/>
      <w:jc w:val="center"/>
    </w:pPr>
    <w:rPr>
      <w:rFonts w:ascii="Times" w:hAnsi="Times" w:cs="Arial"/>
      <w:bCs/>
      <w:kern w:val="1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rsid w:val="00E10B82"/>
    <w:pPr>
      <w:spacing w:after="120"/>
      <w:ind w:left="510"/>
    </w:pPr>
    <w:rPr>
      <w:b w:val="0"/>
    </w:rPr>
  </w:style>
  <w:style w:type="paragraph" w:customStyle="1" w:styleId="ZLITUSTzmustliter">
    <w:name w:val="Z_LIT/UST(§) – zm. ust. (§) literą"/>
    <w:basedOn w:val="USTustnpkodeksu"/>
    <w:rsid w:val="00E10B82"/>
    <w:pPr>
      <w:ind w:left="987"/>
    </w:pPr>
  </w:style>
  <w:style w:type="paragraph" w:customStyle="1" w:styleId="ZLITPKTzmpktliter">
    <w:name w:val="Z_LIT/PKT – zm. pkt literą"/>
    <w:basedOn w:val="PKTpunkt"/>
    <w:rsid w:val="00E10B82"/>
    <w:pPr>
      <w:ind w:left="1497"/>
    </w:pPr>
  </w:style>
  <w:style w:type="paragraph" w:customStyle="1" w:styleId="ZZARTzmianazmart">
    <w:name w:val="ZZ/ART(§) – zmiana zm. art. (§)"/>
    <w:basedOn w:val="ZARTzmartartykuempunktem"/>
    <w:rsid w:val="00E10B82"/>
    <w:pPr>
      <w:ind w:left="1894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rsid w:val="00E10B82"/>
    <w:pPr>
      <w:ind w:firstLine="0"/>
    </w:pPr>
  </w:style>
  <w:style w:type="paragraph" w:customStyle="1" w:styleId="ZLITLITzmlitliter">
    <w:name w:val="Z_LIT/LIT – zm. lit. literą"/>
    <w:basedOn w:val="LITlitera"/>
    <w:rsid w:val="00E10B82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rsid w:val="00E10B82"/>
    <w:pPr>
      <w:ind w:left="987"/>
    </w:pPr>
  </w:style>
  <w:style w:type="paragraph" w:customStyle="1" w:styleId="ZLITTIRzmtirliter">
    <w:name w:val="Z_LIT/TIR – zm. tir. literą"/>
    <w:basedOn w:val="TIRtiret"/>
    <w:rsid w:val="00E10B82"/>
  </w:style>
  <w:style w:type="paragraph" w:customStyle="1" w:styleId="ZZLITwPKTzmianazmlitwpkt">
    <w:name w:val="ZZ/LIT_w_PKT – zmiana zm. lit. w pkt"/>
    <w:basedOn w:val="ZLITwPKTzmlitwpktartykuempunktem"/>
    <w:rsid w:val="00E10B82"/>
    <w:pPr>
      <w:ind w:left="2880"/>
    </w:pPr>
  </w:style>
  <w:style w:type="paragraph" w:customStyle="1" w:styleId="ZZCZWSPLITwPKTzmianazmczciwsplitwpkt">
    <w:name w:val="ZZ/CZ_WSP_LIT_w_PKT – zmiana zm. części wsp. lit. w pkt"/>
    <w:basedOn w:val="ZZLITwPKTzmianazmlitwpkt"/>
    <w:rsid w:val="00E10B82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rsid w:val="00E10B82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rsid w:val="00E10B82"/>
    <w:pPr>
      <w:ind w:left="1497"/>
    </w:pPr>
  </w:style>
  <w:style w:type="paragraph" w:customStyle="1" w:styleId="ZLITTIRwPKTzmtirwpktliter">
    <w:name w:val="Z_LIT/TIR_w_PKT – zm. tir. w pkt literą"/>
    <w:basedOn w:val="TIRtiret"/>
    <w:rsid w:val="00E10B82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rsid w:val="00E10B82"/>
    <w:pPr>
      <w:ind w:left="1973"/>
    </w:pPr>
  </w:style>
  <w:style w:type="paragraph" w:styleId="Tekstprzypisudolnego">
    <w:name w:val="footnote text"/>
    <w:basedOn w:val="Normalny"/>
    <w:rsid w:val="00E10B82"/>
    <w:rPr>
      <w:rFonts w:ascii="Times" w:hAnsi="Times" w:cs="Times New Roman"/>
      <w:szCs w:val="24"/>
    </w:rPr>
  </w:style>
  <w:style w:type="paragraph" w:customStyle="1" w:styleId="ZTIRLITzmlittiret">
    <w:name w:val="Z_TIR/LIT – zm. lit. tiret"/>
    <w:basedOn w:val="LITlitera"/>
    <w:rsid w:val="00E10B82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rsid w:val="00E10B82"/>
    <w:pPr>
      <w:ind w:left="1383"/>
    </w:pPr>
  </w:style>
  <w:style w:type="paragraph" w:customStyle="1" w:styleId="ZTIRTIRzmtirtiret">
    <w:name w:val="Z_TIR/TIR – zm. tir. tiret"/>
    <w:basedOn w:val="TIRtiret"/>
    <w:rsid w:val="00E10B82"/>
    <w:pPr>
      <w:ind w:left="1780"/>
    </w:pPr>
  </w:style>
  <w:style w:type="paragraph" w:customStyle="1" w:styleId="ZZTIRwPKTzmianazmtirwpkt">
    <w:name w:val="ZZ/TIR_w_PKT – zmiana zm. tir. w pkt"/>
    <w:basedOn w:val="ZTIRwPKTzmtirwpktartykuempunktem"/>
    <w:rsid w:val="00E10B82"/>
    <w:pPr>
      <w:ind w:left="3277"/>
    </w:pPr>
  </w:style>
  <w:style w:type="paragraph" w:customStyle="1" w:styleId="ZZCZWSPTIRwPKTzmianazmczciwsptirwpkt">
    <w:name w:val="ZZ/CZ_WSP_TIR_w_PKT – zmiana zm. części wsp. tir. w pkt"/>
    <w:basedOn w:val="ZZTIRwPKTzmianazmtirwpkt"/>
    <w:rsid w:val="00E10B82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rsid w:val="00E10B82"/>
    <w:pPr>
      <w:ind w:left="2767"/>
    </w:pPr>
  </w:style>
  <w:style w:type="paragraph" w:customStyle="1" w:styleId="ZTIRTIRwLITzmtirwlittiret">
    <w:name w:val="Z_TIR/TIR_w_LIT – zm. tir. w lit. tiret"/>
    <w:basedOn w:val="TIRtiret"/>
    <w:rsid w:val="00E10B82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rsid w:val="00E10B82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rsid w:val="00E10B82"/>
    <w:pPr>
      <w:ind w:left="1780"/>
    </w:pPr>
  </w:style>
  <w:style w:type="paragraph" w:customStyle="1" w:styleId="Z2TIRzmpodwtirartykuempunktem">
    <w:name w:val="Z/2TIR – zm. podw. tir. artykułem (punktem)"/>
    <w:basedOn w:val="TIRtiret"/>
    <w:rsid w:val="00E10B82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rsid w:val="00E10B82"/>
    <w:pPr>
      <w:ind w:left="2370" w:firstLine="0"/>
    </w:pPr>
  </w:style>
  <w:style w:type="paragraph" w:customStyle="1" w:styleId="ZLIT2TIRzmpodwtirliter">
    <w:name w:val="Z_LIT/2TIR – zm. podw. tir. literą"/>
    <w:basedOn w:val="TIRtiret"/>
    <w:rsid w:val="00E10B82"/>
  </w:style>
  <w:style w:type="paragraph" w:customStyle="1" w:styleId="ZTIR2TIRzmpodwtirtiret">
    <w:name w:val="Z_TIR/2TIR – zm. podw. tir. tiret"/>
    <w:basedOn w:val="TIRtiret"/>
    <w:rsid w:val="00E10B82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rsid w:val="00E10B82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rsid w:val="00E10B82"/>
    <w:pPr>
      <w:ind w:left="2291"/>
    </w:pPr>
  </w:style>
  <w:style w:type="paragraph" w:customStyle="1" w:styleId="ZTIRPKTzmpkttiret">
    <w:name w:val="Z_TIR/PKT – zm. pkt tiret"/>
    <w:basedOn w:val="PKTpunkt"/>
    <w:rsid w:val="00E10B82"/>
    <w:pPr>
      <w:ind w:left="1893"/>
    </w:pPr>
  </w:style>
  <w:style w:type="paragraph" w:customStyle="1" w:styleId="ZTIRLITwPKTzmlitwpkttiret">
    <w:name w:val="Z_TIR/LIT_w_PKT – zm. lit. w pkt tiret"/>
    <w:basedOn w:val="LITlitera"/>
    <w:rsid w:val="00E10B82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rsid w:val="00E10B82"/>
    <w:pPr>
      <w:ind w:left="1860"/>
    </w:pPr>
  </w:style>
  <w:style w:type="paragraph" w:customStyle="1" w:styleId="ZTIR2TIRwLITzmpodwtirwlittiret">
    <w:name w:val="Z_TIR/2TIR_w_LIT – zm. podw. tir. w lit. tiret"/>
    <w:basedOn w:val="TIRtiret"/>
    <w:rsid w:val="00E10B82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rsid w:val="00E10B82"/>
    <w:pPr>
      <w:ind w:left="2257"/>
    </w:pPr>
  </w:style>
  <w:style w:type="paragraph" w:customStyle="1" w:styleId="ZTIR2TIRwTIRzmpodwtirwtirtiret">
    <w:name w:val="Z_TIR/2TIR_w_TIR – zm. podw. tir. w tir. tiret"/>
    <w:basedOn w:val="TIRtiret"/>
    <w:rsid w:val="00E10B82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rsid w:val="00E10B82"/>
    <w:pPr>
      <w:ind w:left="1780"/>
    </w:pPr>
  </w:style>
  <w:style w:type="paragraph" w:customStyle="1" w:styleId="Z2TIRLITzmlitpodwjnymtiret">
    <w:name w:val="Z_2TIR/LIT – zm. lit. podwójnym tiret"/>
    <w:basedOn w:val="LITlitera"/>
    <w:rsid w:val="00E10B82"/>
    <w:pPr>
      <w:ind w:left="2256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rsid w:val="00E10B82"/>
    <w:pPr>
      <w:ind w:left="1894" w:firstLine="0"/>
    </w:pPr>
  </w:style>
  <w:style w:type="paragraph" w:customStyle="1" w:styleId="ZZ2TIRwTIRzmianazmpodwtirwtir">
    <w:name w:val="ZZ/2TIR_w_TIR – zmiana zm. podw. tir. w tir."/>
    <w:basedOn w:val="ZZCZWSP2TIRzmianazmczciwsppodwtir"/>
    <w:rsid w:val="00E10B82"/>
    <w:pPr>
      <w:ind w:left="2688" w:hanging="397"/>
    </w:pPr>
  </w:style>
  <w:style w:type="paragraph" w:customStyle="1" w:styleId="ZZUSTzmianazmust">
    <w:name w:val="ZZ/UST(§) – zmiana zm. ust. (§)"/>
    <w:basedOn w:val="ZZARTzmianazmart"/>
    <w:rsid w:val="00E10B82"/>
  </w:style>
  <w:style w:type="paragraph" w:customStyle="1" w:styleId="ZZ2TIRwLITzmianazmpodwtirwlit">
    <w:name w:val="ZZ/2TIR_w_LIT – zmiana zm. podw. tir. w lit."/>
    <w:basedOn w:val="ZZ2TIRwTIRzmianazmpodwtirwtir"/>
    <w:rsid w:val="00E10B82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rsid w:val="00E10B82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rsid w:val="00E10B82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rsid w:val="00E10B82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rsid w:val="00E10B82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rsid w:val="00E10B82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rsid w:val="00E10B82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rsid w:val="00E10B82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rsid w:val="00E10B82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rsid w:val="00E10B82"/>
    <w:pPr>
      <w:ind w:left="510"/>
    </w:pPr>
    <w:rPr>
      <w:b w:val="0"/>
    </w:rPr>
  </w:style>
  <w:style w:type="paragraph" w:customStyle="1" w:styleId="Tekstkomentarza1">
    <w:name w:val="Tekst komentarza1"/>
    <w:basedOn w:val="Normalny"/>
    <w:rsid w:val="00E10B82"/>
    <w:rPr>
      <w:rFonts w:ascii="Times" w:hAnsi="Times" w:cs="Times New Roman"/>
      <w:szCs w:val="24"/>
    </w:rPr>
  </w:style>
  <w:style w:type="paragraph" w:styleId="Tematkomentarza">
    <w:name w:val="annotation subject"/>
    <w:basedOn w:val="Tekstkomentarza1"/>
    <w:next w:val="Tekstkomentarza1"/>
    <w:rsid w:val="00E10B82"/>
    <w:rPr>
      <w:b/>
      <w:bCs/>
    </w:rPr>
  </w:style>
  <w:style w:type="paragraph" w:customStyle="1" w:styleId="ZZWMATFIZCHEMzmwzorumatfizlubchem">
    <w:name w:val="ZZ/W_MAT(FIZ|CHEM) – zm. wzoru mat. (fiz. lub chem.)"/>
    <w:basedOn w:val="ZWMATFIZCHEMzmwzorumatfizlubchemartykuempunktem"/>
    <w:rsid w:val="00E10B82"/>
    <w:pPr>
      <w:ind w:left="2404"/>
    </w:pPr>
  </w:style>
  <w:style w:type="paragraph" w:customStyle="1" w:styleId="ODNONIKtreodnonika">
    <w:name w:val="ODNOŚNIK – treść odnośnika"/>
    <w:rsid w:val="00E10B82"/>
    <w:pPr>
      <w:suppressAutoHyphens/>
      <w:ind w:left="284" w:hanging="284"/>
      <w:jc w:val="both"/>
    </w:pPr>
    <w:rPr>
      <w:rFonts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rsid w:val="00E10B82"/>
    <w:pPr>
      <w:ind w:firstLine="0"/>
    </w:pPr>
    <w:rPr>
      <w:rFonts w:ascii="Times New Roman" w:hAnsi="Times New Roman" w:cs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rsid w:val="00E10B82"/>
    <w:pPr>
      <w:ind w:firstLine="0"/>
    </w:pPr>
    <w:rPr>
      <w:rFonts w:ascii="Times New Roman" w:hAnsi="Times New Roman" w:cs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rsid w:val="00E10B82"/>
    <w:rPr>
      <w:rFonts w:ascii="Times New Roman" w:hAnsi="Times New Roman" w:cs="Times New Roman"/>
    </w:rPr>
  </w:style>
  <w:style w:type="paragraph" w:customStyle="1" w:styleId="ZTIRTIRwPKTzmtirwpkttiret">
    <w:name w:val="Z_TIR/TIR_w_PKT – zm. tir. w pkt tiret"/>
    <w:basedOn w:val="ZTIRTIRwLITzmtirwlittiret"/>
    <w:rsid w:val="00E10B82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rsid w:val="00E10B82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rsid w:val="00E10B82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rsid w:val="00E10B82"/>
    <w:pPr>
      <w:keepNext/>
      <w:suppressAutoHyphens/>
      <w:spacing w:before="120" w:line="360" w:lineRule="auto"/>
      <w:jc w:val="center"/>
    </w:pPr>
    <w:rPr>
      <w:rFonts w:ascii="Times" w:hAnsi="Times" w:cs="Arial"/>
      <w:bCs/>
      <w:kern w:val="1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rsid w:val="00E10B82"/>
    <w:pPr>
      <w:ind w:left="2177"/>
    </w:pPr>
  </w:style>
  <w:style w:type="paragraph" w:customStyle="1" w:styleId="Z2TIRTIRzmtirpodwjnymtiret">
    <w:name w:val="Z_2TIR/TIR – zm. tir. podwójnym tiret"/>
    <w:basedOn w:val="TIRtiret"/>
    <w:rsid w:val="00E10B82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rsid w:val="00E10B82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rsid w:val="00E10B82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rsid w:val="00E10B82"/>
    <w:pPr>
      <w:ind w:left="1021"/>
    </w:pPr>
  </w:style>
  <w:style w:type="paragraph" w:customStyle="1" w:styleId="ZUSTzmustartykuempunktem">
    <w:name w:val="Z/UST(§) – zm. ust. (§) artykułem (punktem)"/>
    <w:basedOn w:val="ZARTzmartartykuempunktem"/>
    <w:rsid w:val="00E10B82"/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rsid w:val="00E10B82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rsid w:val="00E10B82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rsid w:val="00E10B82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rsid w:val="00E10B82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rsid w:val="00E10B82"/>
    <w:pPr>
      <w:ind w:left="1383" w:firstLine="0"/>
    </w:pPr>
  </w:style>
  <w:style w:type="paragraph" w:customStyle="1" w:styleId="PKTODNONIKApunktodnonika">
    <w:name w:val="PKT_ODNOŚNIKA – punkt odnośnika"/>
    <w:basedOn w:val="ODNONIKtreodnonika"/>
    <w:rsid w:val="00E10B82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rsid w:val="00E10B82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rsid w:val="00E10B82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rsid w:val="00E10B82"/>
  </w:style>
  <w:style w:type="paragraph" w:customStyle="1" w:styleId="ZLIT2TIRwTIRzmpodwtirwtirliter">
    <w:name w:val="Z_LIT/2TIR_w_TIR – zm. podw. tir. w tir. literą"/>
    <w:basedOn w:val="ZLIT2TIRzmpodwtirliter"/>
    <w:rsid w:val="00E10B82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rsid w:val="00E10B82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rsid w:val="00E10B82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rsid w:val="00E10B82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rsid w:val="00E10B82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rsid w:val="00E10B82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rsid w:val="00E10B82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rsid w:val="00E10B82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rsid w:val="00E10B82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rsid w:val="00E10B82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rsid w:val="00E10B82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rsid w:val="00E10B82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rsid w:val="00E10B82"/>
  </w:style>
  <w:style w:type="paragraph" w:customStyle="1" w:styleId="ZZ2TIRzmianazmpodwtir">
    <w:name w:val="ZZ/2TIR – zmiana zm. podw. tir."/>
    <w:basedOn w:val="ZZCZWSP2TIRzmianazmczciwsppodwtir"/>
    <w:rsid w:val="00E10B82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rsid w:val="00E10B82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rsid w:val="00E10B82"/>
  </w:style>
  <w:style w:type="paragraph" w:customStyle="1" w:styleId="ZLITCZWSPLITzmczciwsplitliter">
    <w:name w:val="Z_LIT/CZ_WSP_LIT – zm. części wsp. lit. literą"/>
    <w:basedOn w:val="ZLITCZWSPPKTzmczciwsppktliter"/>
    <w:next w:val="LITlitera"/>
    <w:rsid w:val="00E10B82"/>
  </w:style>
  <w:style w:type="paragraph" w:customStyle="1" w:styleId="ZLITCZWSPTIRzmczciwsptirliter">
    <w:name w:val="Z_LIT/CZ_WSP_TIR – zm. części wsp. tir. literą"/>
    <w:basedOn w:val="ZLITCZWSPPKTzmczciwsppktliter"/>
    <w:next w:val="LITlitera"/>
    <w:rsid w:val="00E10B82"/>
  </w:style>
  <w:style w:type="paragraph" w:customStyle="1" w:styleId="ZTIRCZWSPLITzmczciwsplittiret">
    <w:name w:val="Z_TIR/CZ_WSP_LIT – zm. części wsp. lit. tiret"/>
    <w:basedOn w:val="ZTIRCZWSPPKTzmczciwsppkttiret"/>
    <w:next w:val="TIRtiret"/>
    <w:rsid w:val="00E10B82"/>
  </w:style>
  <w:style w:type="paragraph" w:customStyle="1" w:styleId="ZTIRCZWSPTIRzmczciwsptirtiret">
    <w:name w:val="Z_TIR/CZ_WSP_TIR – zm. części wsp. tir. tiret"/>
    <w:basedOn w:val="ZTIRCZWSPPKTzmczciwsppkttiret"/>
    <w:next w:val="TIRtiret"/>
    <w:rsid w:val="00E10B82"/>
  </w:style>
  <w:style w:type="paragraph" w:customStyle="1" w:styleId="ZZCZWSPLITzmianazmczciwsplit">
    <w:name w:val="ZZ/CZ_WSP_LIT – zmiana. zm. części wsp. lit."/>
    <w:basedOn w:val="ZZCZWSPPKTzmianazmczciwsppkt"/>
    <w:rsid w:val="00E10B82"/>
  </w:style>
  <w:style w:type="paragraph" w:customStyle="1" w:styleId="ZZCZWSPTIRzmianazmczciwsptir">
    <w:name w:val="ZZ/CZ_WSP_TIR – zmiana. zm. części wsp. tir."/>
    <w:basedOn w:val="ZZCZWSPPKTzmianazmczciwsppkt"/>
    <w:rsid w:val="00E10B82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rsid w:val="00E10B82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rsid w:val="00E10B82"/>
  </w:style>
  <w:style w:type="paragraph" w:customStyle="1" w:styleId="TYTDZPRZEDMprzedmiotregulacjitytuulubdziau">
    <w:name w:val="TYT(DZ)_PRZEDM – przedmiot regulacji tytułu lub działu"/>
    <w:next w:val="ARTartustawynprozporzdzenia"/>
    <w:rsid w:val="00E10B82"/>
    <w:pPr>
      <w:keepNext/>
      <w:suppressAutoHyphens/>
      <w:spacing w:before="120" w:line="360" w:lineRule="auto"/>
      <w:jc w:val="center"/>
    </w:pPr>
    <w:rPr>
      <w:rFonts w:ascii="Times" w:hAnsi="Times" w:cs="Times"/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rsid w:val="00E10B82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rsid w:val="00E10B82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rsid w:val="00E10B82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rsid w:val="00E10B82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rsid w:val="00E10B82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rsid w:val="00E10B82"/>
    <w:pPr>
      <w:ind w:left="1894"/>
    </w:pPr>
  </w:style>
  <w:style w:type="paragraph" w:customStyle="1" w:styleId="P1wTABELIpoziom1numeracjiwtabeli">
    <w:name w:val="P1_w_TABELI – poziom 1 numeracji w tabeli"/>
    <w:basedOn w:val="PKTpunkt"/>
    <w:rsid w:val="00E10B82"/>
    <w:pPr>
      <w:ind w:left="397" w:hanging="397"/>
    </w:pPr>
    <w:rPr>
      <w:kern w:val="1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rsid w:val="00E10B82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rsid w:val="00E10B82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rsid w:val="00E10B82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rsid w:val="00E10B82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rsid w:val="00E10B82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rsid w:val="00E10B82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rsid w:val="00E10B82"/>
    <w:pPr>
      <w:ind w:left="1588"/>
    </w:pPr>
  </w:style>
  <w:style w:type="paragraph" w:customStyle="1" w:styleId="TYTTABELItytutabeli">
    <w:name w:val="TYT_TABELI – tytuł tabeli"/>
    <w:basedOn w:val="TYTDZOZNoznaczenietytuulubdziau"/>
    <w:rsid w:val="00E10B82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rsid w:val="00E10B82"/>
    <w:pPr>
      <w:suppressAutoHyphens/>
      <w:spacing w:line="360" w:lineRule="auto"/>
      <w:jc w:val="right"/>
    </w:pPr>
    <w:rPr>
      <w:rFonts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rsid w:val="00E10B82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rsid w:val="00E10B82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rsid w:val="00E10B82"/>
    <w:pPr>
      <w:suppressAutoHyphens/>
      <w:spacing w:line="360" w:lineRule="auto"/>
    </w:pPr>
    <w:rPr>
      <w:rFonts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rsid w:val="00E10B82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rsid w:val="00E10B82"/>
    <w:pPr>
      <w:ind w:left="510" w:firstLine="0"/>
    </w:pPr>
  </w:style>
  <w:style w:type="paragraph" w:customStyle="1" w:styleId="NOTATKILEGISLATORA">
    <w:name w:val="NOTATKI_LEGISLATORA"/>
    <w:basedOn w:val="Normalny"/>
    <w:rsid w:val="00E10B82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rsid w:val="00E10B82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rsid w:val="00E10B82"/>
  </w:style>
  <w:style w:type="paragraph" w:customStyle="1" w:styleId="TEKSTZacznikido">
    <w:name w:val="TEKST&quot;Załącznik(i) do ...&quot;"/>
    <w:rsid w:val="00E10B82"/>
    <w:pPr>
      <w:keepNext/>
      <w:suppressAutoHyphens/>
      <w:spacing w:after="240"/>
      <w:ind w:left="5670"/>
    </w:pPr>
    <w:rPr>
      <w:rFonts w:cs="Arial"/>
      <w:sz w:val="24"/>
    </w:rPr>
  </w:style>
  <w:style w:type="paragraph" w:customStyle="1" w:styleId="LITODNONIKAliteraodnonika">
    <w:name w:val="LIT_ODNOŚNIKA – litera odnośnika"/>
    <w:basedOn w:val="PKTODNONIKApunktodnonika"/>
    <w:rsid w:val="00E10B82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rsid w:val="00E10B82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rsid w:val="00E10B82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rsid w:val="00E10B82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rsid w:val="00E10B82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rsid w:val="00E10B82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rsid w:val="00E10B82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rsid w:val="00E10B82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rsid w:val="00E10B82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rsid w:val="00E10B82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rsid w:val="00E10B82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rsid w:val="00E10B82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rsid w:val="00E10B82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rsid w:val="00E10B82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rsid w:val="00E10B82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rsid w:val="00E10B82"/>
  </w:style>
  <w:style w:type="paragraph" w:customStyle="1" w:styleId="ZZFRAGzmianazmfragmentunpzdania">
    <w:name w:val="ZZ/FRAG – zmiana zm. fragmentu (np. zdania)"/>
    <w:basedOn w:val="ZZCZWSPPKTzmianazmczciwsppkt"/>
    <w:rsid w:val="00E10B82"/>
  </w:style>
  <w:style w:type="paragraph" w:customStyle="1" w:styleId="Z2TIRPKTzmpktpodwjnymtiret">
    <w:name w:val="Z_2TIR/PKT – zm. pkt podwójnym tiret"/>
    <w:basedOn w:val="Z2TIRLITzmlitpodwjnymtiret"/>
    <w:rsid w:val="00E10B82"/>
    <w:pPr>
      <w:ind w:left="2290" w:hanging="510"/>
    </w:pPr>
    <w:rPr>
      <w:rFonts w:ascii="Times New Roman" w:hAnsi="Times New Roman" w:cs="Times New Roman"/>
    </w:rPr>
  </w:style>
  <w:style w:type="paragraph" w:customStyle="1" w:styleId="Z2TIRLITwPKTzmlitwpktpodwjnymtiret">
    <w:name w:val="Z_2TIR/LIT_w_PKT – zm. lit. w pkt podwójnym tiret"/>
    <w:basedOn w:val="Z2TIRLITzmlitpodwjnymtiret"/>
    <w:rsid w:val="00E10B82"/>
    <w:pPr>
      <w:ind w:left="2767"/>
    </w:pPr>
    <w:rPr>
      <w:rFonts w:ascii="Times New Roman" w:hAnsi="Times New Roman" w:cs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rsid w:val="00E10B82"/>
    <w:pPr>
      <w:ind w:left="3164"/>
    </w:pPr>
    <w:rPr>
      <w:rFonts w:ascii="Times New Roman" w:hAnsi="Times New Roman" w:cs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rsid w:val="00E10B82"/>
    <w:pPr>
      <w:ind w:left="3561"/>
    </w:pPr>
    <w:rPr>
      <w:rFonts w:ascii="Times New Roman" w:hAnsi="Times New Roman" w:cs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rsid w:val="00E10B82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rsid w:val="00E10B82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rsid w:val="00E10B82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rsid w:val="00E10B82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rsid w:val="00E10B82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rsid w:val="00E10B82"/>
    <w:pPr>
      <w:ind w:left="2767" w:firstLine="0"/>
    </w:pPr>
  </w:style>
  <w:style w:type="paragraph" w:customStyle="1" w:styleId="ZLITARTzmartliter">
    <w:name w:val="Z_LIT/ART(§) – zm. art. (§) literą"/>
    <w:basedOn w:val="ZLITUSTzmustliter"/>
    <w:rsid w:val="00E10B82"/>
    <w:rPr>
      <w:rFonts w:ascii="Times New Roman" w:hAnsi="Times New Roman" w:cs="Times New Roman"/>
    </w:rPr>
  </w:style>
  <w:style w:type="paragraph" w:customStyle="1" w:styleId="ZTIRARTzmarttiret">
    <w:name w:val="Z_TIR/ART(§) – zm. art. (§) tiret"/>
    <w:basedOn w:val="ZTIRPKTzmpkttiret"/>
    <w:rsid w:val="00E10B82"/>
    <w:pPr>
      <w:ind w:left="1383" w:firstLine="510"/>
    </w:pPr>
    <w:rPr>
      <w:rFonts w:ascii="Times New Roman" w:hAnsi="Times New Roman" w:cs="Times New Roman"/>
    </w:rPr>
  </w:style>
  <w:style w:type="paragraph" w:customStyle="1" w:styleId="ZTIRUSTzmusttiret">
    <w:name w:val="Z_TIR/UST(§) – zm. ust. (§) tiret"/>
    <w:basedOn w:val="ZTIRARTzmarttiret"/>
    <w:rsid w:val="00E10B82"/>
  </w:style>
  <w:style w:type="paragraph" w:customStyle="1" w:styleId="ZLITKSIGIzmozniprzedmksigiliter">
    <w:name w:val="Z_LIT/KSIĘGI – zm. ozn. i przedm. księgi literą"/>
    <w:basedOn w:val="ZCZCIKSIGIzmozniprzedmczciksigiartykuempunktem"/>
    <w:rsid w:val="00E10B82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rsid w:val="00E10B82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rsid w:val="00E10B82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rsid w:val="00E10B82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rsid w:val="00E10B82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rsid w:val="00E10B82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rsid w:val="00E10B82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rsid w:val="00E10B82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rsid w:val="00E10B82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rsid w:val="00E10B82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rsid w:val="00E10B82"/>
    <w:pPr>
      <w:ind w:left="1780"/>
    </w:pPr>
  </w:style>
  <w:style w:type="paragraph" w:customStyle="1" w:styleId="ODNONIKSPECtreodnonikadoodnonika">
    <w:name w:val="ODNOŚNIK_SPEC – treść odnośnika do odnośnika"/>
    <w:basedOn w:val="Normalny"/>
    <w:rsid w:val="00E10B82"/>
    <w:pPr>
      <w:widowControl/>
      <w:autoSpaceDE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rsid w:val="00E10B82"/>
    <w:pPr>
      <w:widowControl/>
      <w:ind w:firstLine="510"/>
    </w:pPr>
    <w:rPr>
      <w:rFonts w:ascii="Times" w:hAnsi="Times" w:cs="Times"/>
      <w:bCs/>
      <w:kern w:val="1"/>
    </w:rPr>
  </w:style>
  <w:style w:type="paragraph" w:customStyle="1" w:styleId="TEKSTwTABELIWYRODKOWANYtekstwyrodkowanywpoziomie">
    <w:name w:val="TEKST_w_TABELI_WYŚRODKOWANY – tekst wyśrodkowany w poziomie"/>
    <w:basedOn w:val="Normalny"/>
    <w:rsid w:val="00E10B82"/>
    <w:pPr>
      <w:widowControl/>
      <w:jc w:val="center"/>
    </w:pPr>
    <w:rPr>
      <w:rFonts w:ascii="Times" w:hAnsi="Times" w:cs="Times"/>
      <w:bCs/>
      <w:kern w:val="1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rsid w:val="00E10B8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rsid w:val="00E10B8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rsid w:val="00E10B82"/>
    <w:pPr>
      <w:ind w:left="2291" w:firstLine="0"/>
    </w:pPr>
  </w:style>
  <w:style w:type="paragraph" w:customStyle="1" w:styleId="LEGWMATFIZCHEMlegendawzorumatfizlubchem">
    <w:name w:val="LEG_W_MAT(FIZ|CHEM) – legenda wzoru mat. (fiz. lub chem.)"/>
    <w:basedOn w:val="WMATFIZCHEMwzrmatfizlubchem"/>
    <w:rsid w:val="00E10B8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rsid w:val="00E10B8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rsid w:val="00E10B8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rsid w:val="00E10B8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rsid w:val="00E10B8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rsid w:val="00E10B8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rsid w:val="00E10B8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rsid w:val="00E10B8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rsid w:val="00E10B82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rsid w:val="00E10B82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rsid w:val="00E10B82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rsid w:val="00E10B82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rsid w:val="00E10B82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rsid w:val="00E10B82"/>
    <w:pPr>
      <w:ind w:left="1780"/>
    </w:pPr>
  </w:style>
  <w:style w:type="paragraph" w:customStyle="1" w:styleId="Jasnasiatkaakcent31">
    <w:name w:val="Jasna siatka — akcent 31"/>
    <w:aliases w:val="Numerowanie"/>
    <w:basedOn w:val="Normalny"/>
    <w:link w:val="Jasnasiatkaakcent3Znak"/>
    <w:rsid w:val="00E10B82"/>
    <w:pPr>
      <w:widowControl/>
      <w:autoSpaceDE/>
      <w:spacing w:after="200" w:line="276" w:lineRule="auto"/>
      <w:ind w:left="720"/>
      <w:textAlignment w:val="baseline"/>
    </w:pPr>
    <w:rPr>
      <w:rFonts w:ascii="Calibri" w:eastAsia="Calibri" w:hAnsi="Calibri" w:cs="Times New Roman"/>
      <w:sz w:val="22"/>
      <w:szCs w:val="22"/>
    </w:rPr>
  </w:style>
  <w:style w:type="paragraph" w:customStyle="1" w:styleId="Jasnalistaakcent31">
    <w:name w:val="Jasna lista — akcent 31"/>
    <w:rsid w:val="00E10B82"/>
    <w:pPr>
      <w:suppressAutoHyphens/>
    </w:pPr>
    <w:rPr>
      <w:rFonts w:cs="Arial"/>
      <w:sz w:val="24"/>
    </w:rPr>
  </w:style>
  <w:style w:type="paragraph" w:styleId="Tekstprzypisukocowego">
    <w:name w:val="endnote text"/>
    <w:basedOn w:val="Normalny"/>
    <w:rsid w:val="00E10B82"/>
    <w:pPr>
      <w:widowControl/>
      <w:autoSpaceDE/>
      <w:spacing w:line="240" w:lineRule="auto"/>
    </w:pPr>
    <w:rPr>
      <w:rFonts w:ascii="Calibri" w:eastAsia="Calibri" w:hAnsi="Calibri" w:cs="Times New Roman"/>
      <w:sz w:val="20"/>
    </w:rPr>
  </w:style>
  <w:style w:type="paragraph" w:styleId="NormalnyWeb">
    <w:name w:val="Normal (Web)"/>
    <w:basedOn w:val="Normalny"/>
    <w:rsid w:val="00E10B82"/>
    <w:pPr>
      <w:widowControl/>
      <w:autoSpaceDE/>
      <w:spacing w:before="280" w:after="119" w:line="240" w:lineRule="auto"/>
    </w:pPr>
    <w:rPr>
      <w:rFonts w:cs="Times New Roman"/>
      <w:szCs w:val="24"/>
    </w:rPr>
  </w:style>
  <w:style w:type="paragraph" w:customStyle="1" w:styleId="WW-Domylnie">
    <w:name w:val="WW-Domyślnie"/>
    <w:rsid w:val="00E10B82"/>
    <w:pPr>
      <w:widowControl w:val="0"/>
      <w:tabs>
        <w:tab w:val="left" w:pos="708"/>
      </w:tabs>
      <w:suppressAutoHyphens/>
      <w:spacing w:line="360" w:lineRule="auto"/>
    </w:pPr>
    <w:rPr>
      <w:rFonts w:cs="Arial"/>
      <w:color w:val="00000A"/>
      <w:sz w:val="24"/>
    </w:rPr>
  </w:style>
  <w:style w:type="paragraph" w:customStyle="1" w:styleId="Zawartotabeli">
    <w:name w:val="Zawartość tabeli"/>
    <w:basedOn w:val="Normalny"/>
    <w:rsid w:val="00E10B82"/>
    <w:pPr>
      <w:suppressLineNumbers/>
    </w:pPr>
  </w:style>
  <w:style w:type="paragraph" w:customStyle="1" w:styleId="Nagwektabeli">
    <w:name w:val="Nagłówek tabeli"/>
    <w:basedOn w:val="Zawartotabeli"/>
    <w:rsid w:val="00E10B8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E10B82"/>
  </w:style>
  <w:style w:type="paragraph" w:customStyle="1" w:styleId="Tekstkomentarza2">
    <w:name w:val="Tekst komentarza2"/>
    <w:basedOn w:val="Normalny"/>
    <w:rsid w:val="00E10B82"/>
    <w:rPr>
      <w:sz w:val="20"/>
    </w:rPr>
  </w:style>
  <w:style w:type="character" w:styleId="Odwoaniedokomentarza">
    <w:name w:val="annotation reference"/>
    <w:rsid w:val="005C78BB"/>
    <w:rPr>
      <w:sz w:val="16"/>
      <w:szCs w:val="16"/>
    </w:rPr>
  </w:style>
  <w:style w:type="paragraph" w:styleId="Tekstkomentarza">
    <w:name w:val="annotation text"/>
    <w:basedOn w:val="Normalny"/>
    <w:link w:val="TekstkomentarzaZnak2"/>
    <w:rsid w:val="005C78BB"/>
    <w:rPr>
      <w:rFonts w:cs="Times New Roman"/>
      <w:sz w:val="20"/>
    </w:rPr>
  </w:style>
  <w:style w:type="character" w:customStyle="1" w:styleId="TekstkomentarzaZnak2">
    <w:name w:val="Tekst komentarza Znak2"/>
    <w:link w:val="Tekstkomentarza"/>
    <w:rsid w:val="005C78BB"/>
    <w:rPr>
      <w:rFonts w:cs="Arial"/>
      <w:lang w:eastAsia="ar-SA"/>
    </w:rPr>
  </w:style>
  <w:style w:type="paragraph" w:customStyle="1" w:styleId="Domylnie">
    <w:name w:val="Domyślnie"/>
    <w:rsid w:val="00BB753D"/>
    <w:pPr>
      <w:widowControl w:val="0"/>
      <w:tabs>
        <w:tab w:val="left" w:pos="708"/>
      </w:tabs>
      <w:suppressAutoHyphens/>
      <w:spacing w:line="360" w:lineRule="auto"/>
    </w:pPr>
    <w:rPr>
      <w:rFonts w:cs="Arial"/>
      <w:color w:val="00000A"/>
      <w:sz w:val="24"/>
    </w:rPr>
  </w:style>
  <w:style w:type="paragraph" w:customStyle="1" w:styleId="mainpub">
    <w:name w:val="mainpub"/>
    <w:basedOn w:val="Normalny"/>
    <w:rsid w:val="003609D9"/>
    <w:pPr>
      <w:widowControl/>
      <w:suppressAutoHyphens w:val="0"/>
      <w:autoSpaceDE/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Jasnasiatkaakcent3Znak">
    <w:name w:val="Jasna siatka — akcent 3 Znak"/>
    <w:aliases w:val="Numerowanie Znak"/>
    <w:link w:val="Jasnasiatkaakcent31"/>
    <w:locked/>
    <w:rsid w:val="003B400B"/>
    <w:rPr>
      <w:rFonts w:ascii="Calibri" w:eastAsia="Calibri" w:hAnsi="Calibri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rsid w:val="001314B4"/>
    <w:rPr>
      <w:rFonts w:cs="Times New Roman"/>
      <w:szCs w:val="24"/>
    </w:rPr>
  </w:style>
  <w:style w:type="character" w:customStyle="1" w:styleId="MapadokumentuZnak">
    <w:name w:val="Mapa dokumentu Znak"/>
    <w:link w:val="Mapadokumentu"/>
    <w:rsid w:val="001314B4"/>
    <w:rPr>
      <w:sz w:val="24"/>
      <w:szCs w:val="24"/>
      <w:lang w:eastAsia="ar-SA"/>
    </w:rPr>
  </w:style>
  <w:style w:type="paragraph" w:styleId="Poprawka">
    <w:name w:val="Revision"/>
    <w:hidden/>
    <w:rsid w:val="008B5B50"/>
    <w:rPr>
      <w:rFonts w:cs="Arial"/>
      <w:sz w:val="24"/>
    </w:rPr>
  </w:style>
  <w:style w:type="character" w:customStyle="1" w:styleId="Nagwek2Znak">
    <w:name w:val="Nagłówek 2 Znak"/>
    <w:link w:val="Nagwek2"/>
    <w:rsid w:val="00381A65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8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7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6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8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8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0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8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5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islacja.rcl.gov.pl/projekt/123753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Chowaniec Klaudia</cp:lastModifiedBy>
  <cp:revision>2</cp:revision>
  <cp:lastPrinted>2019-02-28T07:42:00Z</cp:lastPrinted>
  <dcterms:created xsi:type="dcterms:W3CDTF">2023-10-04T06:37:00Z</dcterms:created>
  <dcterms:modified xsi:type="dcterms:W3CDTF">2023-10-04T06:37:00Z</dcterms:modified>
</cp:coreProperties>
</file>